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423D8E" w:rsidRDefault="005520AD" w:rsidP="005520AD">
      <w:pPr>
        <w:jc w:val="center"/>
        <w:rPr>
          <w:rStyle w:val="FontStyle34"/>
          <w:rFonts w:ascii="Arial" w:hAnsi="Arial" w:cs="Arial"/>
          <w:color w:val="auto"/>
          <w:kern w:val="0"/>
          <w:sz w:val="24"/>
          <w:szCs w:val="24"/>
          <w:lang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B2556E" w:rsidRPr="00926144">
        <w:rPr>
          <w:rFonts w:ascii="Arial" w:hAnsi="Arial" w:cs="Arial"/>
          <w:b/>
          <w:sz w:val="32"/>
          <w:szCs w:val="32"/>
        </w:rPr>
        <w:t>404-</w:t>
      </w:r>
      <w:r w:rsidR="003E5A86">
        <w:rPr>
          <w:rFonts w:ascii="Arial" w:hAnsi="Arial" w:cs="Arial"/>
          <w:b/>
          <w:sz w:val="32"/>
          <w:szCs w:val="32"/>
        </w:rPr>
        <w:t>71</w:t>
      </w:r>
      <w:r w:rsidR="00176F5A">
        <w:rPr>
          <w:rFonts w:ascii="Arial" w:hAnsi="Arial" w:cs="Arial"/>
          <w:b/>
          <w:sz w:val="32"/>
          <w:szCs w:val="32"/>
        </w:rPr>
        <w:t>/19</w:t>
      </w:r>
      <w:r w:rsidR="00B2556E" w:rsidRPr="00926144">
        <w:rPr>
          <w:rFonts w:ascii="Arial" w:hAnsi="Arial" w:cs="Arial"/>
          <w:b/>
          <w:sz w:val="32"/>
          <w:szCs w:val="32"/>
        </w:rPr>
        <w:t>-01</w:t>
      </w:r>
      <w:r w:rsidRPr="00926144">
        <w:rPr>
          <w:rFonts w:ascii="Arial" w:hAnsi="Arial" w:cs="Arial"/>
          <w:b/>
          <w:sz w:val="32"/>
          <w:szCs w:val="32"/>
          <w:lang w:val="sr-Cyrl-CS"/>
        </w:rPr>
        <w:t xml:space="preserve"> од </w:t>
      </w:r>
      <w:r w:rsidR="00D50E6A">
        <w:rPr>
          <w:rFonts w:ascii="Arial" w:hAnsi="Arial" w:cs="Arial"/>
          <w:b/>
          <w:sz w:val="32"/>
          <w:szCs w:val="32"/>
        </w:rPr>
        <w:t>04</w:t>
      </w:r>
      <w:r w:rsidR="00B2556E" w:rsidRPr="00926144">
        <w:rPr>
          <w:rFonts w:ascii="Arial" w:hAnsi="Arial" w:cs="Arial"/>
          <w:b/>
          <w:sz w:val="32"/>
          <w:szCs w:val="32"/>
          <w:lang w:val="sr-Cyrl-CS"/>
        </w:rPr>
        <w:t>.0</w:t>
      </w:r>
      <w:r w:rsidR="00176F5A">
        <w:rPr>
          <w:rFonts w:ascii="Arial" w:hAnsi="Arial" w:cs="Arial"/>
          <w:b/>
          <w:sz w:val="32"/>
          <w:szCs w:val="32"/>
        </w:rPr>
        <w:t>3</w:t>
      </w:r>
      <w:r w:rsidR="00B2556E" w:rsidRPr="00926144">
        <w:rPr>
          <w:rFonts w:ascii="Arial" w:hAnsi="Arial" w:cs="Arial"/>
          <w:b/>
          <w:sz w:val="32"/>
          <w:szCs w:val="32"/>
          <w:lang w:val="sr-Cyrl-CS"/>
        </w:rPr>
        <w:t>.201</w:t>
      </w:r>
      <w:r w:rsidR="00176F5A">
        <w:rPr>
          <w:rFonts w:ascii="Arial" w:hAnsi="Arial" w:cs="Arial"/>
          <w:b/>
          <w:sz w:val="32"/>
          <w:szCs w:val="32"/>
        </w:rPr>
        <w:t>9</w:t>
      </w:r>
      <w:r w:rsidR="00DE5348" w:rsidRPr="00926144">
        <w:rPr>
          <w:rFonts w:ascii="Arial" w:hAnsi="Arial" w:cs="Arial"/>
          <w:b/>
          <w:sz w:val="32"/>
          <w:szCs w:val="32"/>
          <w:lang w:val="sr-Cyrl-CS"/>
        </w:rPr>
        <w:t>.године</w:t>
      </w:r>
    </w:p>
    <w:p w:rsidR="00DE5348" w:rsidRPr="00926144" w:rsidRDefault="00423D8E" w:rsidP="00DE5348">
      <w:pPr>
        <w:jc w:val="center"/>
        <w:rPr>
          <w:rFonts w:ascii="Arial" w:hAnsi="Arial" w:cs="Arial"/>
          <w:b/>
          <w:sz w:val="32"/>
          <w:szCs w:val="32"/>
          <w:lang w:val="sr-Latn-CS"/>
        </w:rPr>
      </w:pPr>
      <w:r w:rsidRPr="00926144">
        <w:rPr>
          <w:rFonts w:ascii="Arial" w:hAnsi="Arial" w:cs="Arial"/>
          <w:b/>
          <w:sz w:val="32"/>
          <w:szCs w:val="32"/>
          <w:lang w:val="sr-Cyrl-CS"/>
        </w:rPr>
        <w:t xml:space="preserve">ОТВОРЕНИ ПОСТУПАК </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 xml:space="preserve">Услуге стручног надзора </w:t>
      </w:r>
      <w:r w:rsidR="00176F5A">
        <w:rPr>
          <w:rFonts w:ascii="Arial" w:hAnsi="Arial" w:cs="Arial"/>
          <w:b/>
          <w:sz w:val="32"/>
          <w:szCs w:val="32"/>
          <w:lang w:val="sr-Cyrl-CS"/>
        </w:rPr>
        <w:t>над извођењем радова на рехабилитацији Карађорђеве улице</w:t>
      </w:r>
    </w:p>
    <w:p w:rsidR="00DE5348" w:rsidRPr="00926144" w:rsidRDefault="00DE5348" w:rsidP="00DE5348">
      <w:pPr>
        <w:rPr>
          <w:rFonts w:ascii="Arial" w:hAnsi="Arial" w:cs="Arial"/>
          <w:b/>
          <w:sz w:val="32"/>
          <w:szCs w:val="32"/>
          <w:lang w:val="sr-Cyrl-CS"/>
        </w:rPr>
      </w:pPr>
    </w:p>
    <w:p w:rsidR="00DE5348" w:rsidRPr="00926144" w:rsidRDefault="00DE5348" w:rsidP="00DE5348">
      <w:pPr>
        <w:rPr>
          <w:rFonts w:ascii="Arial" w:hAnsi="Arial" w:cs="Arial"/>
          <w:b/>
          <w:sz w:val="32"/>
          <w:szCs w:val="32"/>
          <w:lang w:val="sr-Cyrl-CS"/>
        </w:rPr>
      </w:pP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176F5A">
        <w:rPr>
          <w:rFonts w:ascii="Arial" w:hAnsi="Arial" w:cs="Arial"/>
          <w:b/>
          <w:sz w:val="32"/>
          <w:szCs w:val="32"/>
          <w:lang w:val="sr-Cyrl-CS"/>
        </w:rPr>
        <w:t>2/2019</w:t>
      </w:r>
      <w:r w:rsidRPr="00926144">
        <w:rPr>
          <w:rFonts w:ascii="Arial" w:hAnsi="Arial" w:cs="Arial"/>
          <w:b/>
          <w:sz w:val="32"/>
          <w:szCs w:val="32"/>
          <w:lang w:val="sr-Cyrl-CS"/>
        </w:rPr>
        <w:t>-</w:t>
      </w:r>
    </w:p>
    <w:p w:rsidR="00DE5348" w:rsidRPr="00926144" w:rsidRDefault="00DE5348" w:rsidP="00FE27EF">
      <w:pPr>
        <w:numPr>
          <w:ilvl w:val="0"/>
          <w:numId w:val="9"/>
        </w:numPr>
        <w:suppressAutoHyphens w:val="0"/>
        <w:spacing w:line="240" w:lineRule="auto"/>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176F5A">
        <w:rPr>
          <w:rFonts w:ascii="Arial" w:hAnsi="Arial" w:cs="Arial"/>
          <w:b/>
          <w:sz w:val="32"/>
          <w:szCs w:val="32"/>
          <w:lang w:val="sr-Cyrl-CS"/>
        </w:rPr>
        <w:t>1.2.17/19</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926144" w:rsidRDefault="00DE5348" w:rsidP="00DE5348">
            <w:pPr>
              <w:autoSpaceDE w:val="0"/>
              <w:autoSpaceDN w:val="0"/>
              <w:adjustRightInd w:val="0"/>
              <w:spacing w:line="240" w:lineRule="auto"/>
              <w:rPr>
                <w:rFonts w:ascii="Arial" w:hAnsi="Arial" w:cs="Arial"/>
                <w:b/>
              </w:rPr>
            </w:pPr>
          </w:p>
          <w:p w:rsidR="00DE5348" w:rsidRPr="00926144" w:rsidRDefault="00D50E6A" w:rsidP="00D50E6A">
            <w:pPr>
              <w:autoSpaceDE w:val="0"/>
              <w:autoSpaceDN w:val="0"/>
              <w:adjustRightInd w:val="0"/>
              <w:spacing w:line="240" w:lineRule="auto"/>
              <w:rPr>
                <w:rFonts w:ascii="Arial" w:hAnsi="Arial" w:cs="Arial"/>
                <w:b/>
              </w:rPr>
            </w:pPr>
            <w:r>
              <w:rPr>
                <w:rFonts w:ascii="Arial" w:hAnsi="Arial" w:cs="Arial"/>
                <w:b/>
              </w:rPr>
              <w:t>04</w:t>
            </w:r>
            <w:r w:rsidR="00DE5348" w:rsidRPr="00926144">
              <w:rPr>
                <w:rFonts w:ascii="Arial" w:hAnsi="Arial" w:cs="Arial"/>
                <w:b/>
              </w:rPr>
              <w:t>.0</w:t>
            </w:r>
            <w:r w:rsidR="00176F5A">
              <w:rPr>
                <w:rFonts w:ascii="Arial" w:hAnsi="Arial" w:cs="Arial"/>
                <w:b/>
                <w:lang w:val="sr-Cyrl-CS"/>
              </w:rPr>
              <w:t>3</w:t>
            </w:r>
            <w:r w:rsidR="00176F5A">
              <w:rPr>
                <w:rFonts w:ascii="Arial" w:hAnsi="Arial" w:cs="Arial"/>
                <w:b/>
              </w:rPr>
              <w:t>.201</w:t>
            </w:r>
            <w:r w:rsidR="00176F5A">
              <w:rPr>
                <w:rFonts w:ascii="Arial" w:hAnsi="Arial" w:cs="Arial"/>
                <w:b/>
                <w:lang w:val="sr-Cyrl-CS"/>
              </w:rPr>
              <w:t>9</w:t>
            </w:r>
            <w:r w:rsidR="00DE5348" w:rsidRPr="00926144">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926144" w:rsidRDefault="00D50E6A" w:rsidP="00D50E6A">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03</w:t>
            </w:r>
            <w:r w:rsidR="00DE5348" w:rsidRPr="00926144">
              <w:rPr>
                <w:rFonts w:ascii="Arial" w:eastAsiaTheme="minorHAnsi" w:hAnsi="Arial" w:cs="Arial"/>
                <w:b/>
                <w:bCs/>
                <w:kern w:val="0"/>
                <w:lang w:val="sr-Cyrl-CS" w:eastAsia="en-US"/>
              </w:rPr>
              <w:t>.</w:t>
            </w:r>
            <w:r w:rsidR="00DE5348" w:rsidRPr="00926144">
              <w:rPr>
                <w:rFonts w:ascii="Arial" w:eastAsiaTheme="minorHAnsi" w:hAnsi="Arial" w:cs="Arial"/>
                <w:b/>
                <w:bCs/>
                <w:kern w:val="0"/>
                <w:lang w:eastAsia="en-US"/>
              </w:rPr>
              <w:t>0</w:t>
            </w:r>
            <w:r w:rsidR="00176F5A">
              <w:rPr>
                <w:rFonts w:ascii="Arial" w:eastAsiaTheme="minorHAnsi" w:hAnsi="Arial" w:cs="Arial"/>
                <w:b/>
                <w:bCs/>
                <w:kern w:val="0"/>
                <w:lang w:val="sr-Cyrl-CS" w:eastAsia="en-US"/>
              </w:rPr>
              <w:t>4</w:t>
            </w:r>
            <w:r w:rsidR="00B2556E" w:rsidRPr="00926144">
              <w:rPr>
                <w:rFonts w:ascii="Arial" w:eastAsiaTheme="minorHAnsi" w:hAnsi="Arial" w:cs="Arial"/>
                <w:b/>
                <w:bCs/>
                <w:kern w:val="0"/>
                <w:lang w:eastAsia="en-US"/>
              </w:rPr>
              <w:t>.201</w:t>
            </w:r>
            <w:r w:rsidR="00176F5A">
              <w:rPr>
                <w:rFonts w:ascii="Arial" w:eastAsiaTheme="minorHAnsi" w:hAnsi="Arial" w:cs="Arial"/>
                <w:b/>
                <w:bCs/>
                <w:kern w:val="0"/>
                <w:lang w:val="sr-Cyrl-CS" w:eastAsia="en-US"/>
              </w:rPr>
              <w:t>9</w:t>
            </w:r>
            <w:r w:rsidR="00DE5348" w:rsidRPr="00926144">
              <w:rPr>
                <w:rFonts w:ascii="Arial" w:eastAsiaTheme="minorHAnsi" w:hAnsi="Arial" w:cs="Arial"/>
                <w:b/>
                <w:bCs/>
                <w:kern w:val="0"/>
                <w:lang w:eastAsia="en-US"/>
              </w:rPr>
              <w:t>. године до 1</w:t>
            </w:r>
            <w:r w:rsidR="00DE5348" w:rsidRPr="00926144">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926144" w:rsidRDefault="00D50E6A" w:rsidP="00176F5A">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03</w:t>
            </w:r>
            <w:r w:rsidR="00DE5348" w:rsidRPr="00926144">
              <w:rPr>
                <w:rFonts w:ascii="Arial" w:eastAsiaTheme="minorHAnsi" w:hAnsi="Arial" w:cs="Arial"/>
                <w:b/>
                <w:bCs/>
                <w:kern w:val="0"/>
                <w:lang w:val="sr-Cyrl-CS" w:eastAsia="en-US"/>
              </w:rPr>
              <w:t>.</w:t>
            </w:r>
            <w:r w:rsidR="00DE5348" w:rsidRPr="00926144">
              <w:rPr>
                <w:rFonts w:ascii="Arial" w:eastAsiaTheme="minorHAnsi" w:hAnsi="Arial" w:cs="Arial"/>
                <w:b/>
                <w:bCs/>
                <w:kern w:val="0"/>
                <w:lang w:eastAsia="en-US"/>
              </w:rPr>
              <w:t>0</w:t>
            </w:r>
            <w:r w:rsidR="00176F5A">
              <w:rPr>
                <w:rFonts w:ascii="Arial" w:eastAsiaTheme="minorHAnsi" w:hAnsi="Arial" w:cs="Arial"/>
                <w:b/>
                <w:bCs/>
                <w:kern w:val="0"/>
                <w:lang w:val="sr-Cyrl-CS" w:eastAsia="en-US"/>
              </w:rPr>
              <w:t>4</w:t>
            </w:r>
            <w:r w:rsidR="00176F5A">
              <w:rPr>
                <w:rFonts w:ascii="Arial" w:eastAsiaTheme="minorHAnsi" w:hAnsi="Arial" w:cs="Arial"/>
                <w:b/>
                <w:bCs/>
                <w:kern w:val="0"/>
                <w:lang w:eastAsia="en-US"/>
              </w:rPr>
              <w:t>.201</w:t>
            </w:r>
            <w:r w:rsidR="00176F5A">
              <w:rPr>
                <w:rFonts w:ascii="Arial" w:eastAsiaTheme="minorHAnsi" w:hAnsi="Arial" w:cs="Arial"/>
                <w:b/>
                <w:bCs/>
                <w:kern w:val="0"/>
                <w:lang w:val="sr-Cyrl-CS" w:eastAsia="en-US"/>
              </w:rPr>
              <w:t>9</w:t>
            </w:r>
            <w:r w:rsidR="00DE5348" w:rsidRPr="00926144">
              <w:rPr>
                <w:rFonts w:ascii="Arial" w:eastAsiaTheme="minorHAnsi" w:hAnsi="Arial" w:cs="Arial"/>
                <w:b/>
                <w:bCs/>
                <w:kern w:val="0"/>
                <w:lang w:eastAsia="en-US"/>
              </w:rPr>
              <w:t>. године у 1</w:t>
            </w:r>
            <w:r w:rsidR="00DE5348" w:rsidRPr="00926144">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B00E88" w:rsidRPr="00926144">
        <w:rPr>
          <w:rFonts w:ascii="Arial" w:hAnsi="Arial" w:cs="Arial"/>
          <w:b/>
          <w:iCs/>
          <w:lang w:val="sr-Cyrl-CS"/>
        </w:rPr>
        <w:t xml:space="preserve"> </w:t>
      </w:r>
      <w:r w:rsidR="003E5A86">
        <w:rPr>
          <w:rFonts w:ascii="Arial" w:hAnsi="Arial" w:cs="Arial"/>
          <w:b/>
          <w:iCs/>
          <w:lang w:val="sr-Cyrl-CS"/>
        </w:rPr>
        <w:t>38</w:t>
      </w:r>
    </w:p>
    <w:p w:rsidR="00DE5348" w:rsidRPr="00926144" w:rsidRDefault="00DE5348" w:rsidP="00DE5348">
      <w:pPr>
        <w:jc w:val="center"/>
        <w:rPr>
          <w:rFonts w:ascii="Arial" w:hAnsi="Arial" w:cs="Arial"/>
          <w:b/>
          <w:iCs/>
          <w:lang w:val="sr-Cyrl-CS"/>
        </w:rPr>
      </w:pPr>
    </w:p>
    <w:p w:rsidR="008E5B31" w:rsidRPr="00926144"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176F5A">
        <w:rPr>
          <w:rFonts w:ascii="Arial" w:hAnsi="Arial" w:cs="Arial"/>
          <w:sz w:val="24"/>
          <w:lang w:val="sr-Cyrl-CS"/>
        </w:rPr>
        <w:t>март, 2019</w:t>
      </w:r>
      <w:r w:rsidRPr="00926144">
        <w:rPr>
          <w:rFonts w:ascii="Arial" w:hAnsi="Arial" w:cs="Arial"/>
          <w:sz w:val="24"/>
          <w:lang w:val="sr-Cyrl-CS"/>
        </w:rPr>
        <w:t xml:space="preserve">. </w:t>
      </w:r>
      <w:r w:rsidRPr="00926144">
        <w:rPr>
          <w:rFonts w:ascii="Arial" w:hAnsi="Arial" w:cs="Arial"/>
          <w:sz w:val="24"/>
        </w:rPr>
        <w:t>г</w:t>
      </w:r>
      <w:r w:rsidRPr="00926144">
        <w:rPr>
          <w:rFonts w:ascii="Arial" w:hAnsi="Arial" w:cs="Arial"/>
          <w:sz w:val="24"/>
          <w:lang w:val="sr-Cyrl-CS"/>
        </w:rPr>
        <w:t>одине</w:t>
      </w:r>
    </w:p>
    <w:p w:rsidR="00DE5348" w:rsidRPr="00926144" w:rsidRDefault="00DE5348" w:rsidP="005520AD">
      <w:pPr>
        <w:jc w:val="both"/>
        <w:rPr>
          <w:rFonts w:ascii="Arial" w:hAnsi="Arial" w:cs="Arial"/>
          <w:lang w:val="sr-Cyrl-CS"/>
        </w:rPr>
      </w:pPr>
    </w:p>
    <w:p w:rsidR="005520AD" w:rsidRPr="00176F5A" w:rsidRDefault="00AD24A0" w:rsidP="00176F5A">
      <w:pPr>
        <w:pStyle w:val="Heading4"/>
        <w:ind w:left="0" w:firstLine="0"/>
        <w:jc w:val="both"/>
        <w:rPr>
          <w:rFonts w:ascii="Arial" w:hAnsi="Arial" w:cs="Arial"/>
          <w:b w:val="0"/>
          <w:sz w:val="24"/>
          <w:u w:val="none"/>
        </w:rPr>
      </w:pPr>
      <w:r w:rsidRPr="00926144">
        <w:rPr>
          <w:rFonts w:ascii="Arial" w:eastAsia="TimesNewRomanPSMT" w:hAnsi="Arial" w:cs="Arial"/>
          <w:b w:val="0"/>
          <w:sz w:val="24"/>
          <w:u w:val="none"/>
          <w:lang w:val="ru-RU"/>
        </w:rPr>
        <w:lastRenderedPageBreak/>
        <w:t>На основу чл. 3</w:t>
      </w:r>
      <w:r w:rsidR="00815C13" w:rsidRPr="00926144">
        <w:rPr>
          <w:rFonts w:ascii="Arial" w:eastAsia="TimesNewRomanPSMT" w:hAnsi="Arial" w:cs="Arial"/>
          <w:b w:val="0"/>
          <w:sz w:val="24"/>
          <w:u w:val="none"/>
          <w:lang w:val="ru-RU"/>
        </w:rPr>
        <w:t>2</w:t>
      </w:r>
      <w:r w:rsidRPr="00926144">
        <w:rPr>
          <w:rFonts w:ascii="Arial" w:eastAsia="TimesNewRomanPSMT" w:hAnsi="Arial" w:cs="Arial"/>
          <w:b w:val="0"/>
          <w:sz w:val="24"/>
          <w:u w:val="none"/>
          <w:lang w:val="ru-RU"/>
        </w:rPr>
        <w:t>. и 61. Закона о јавним набавкама („Сл. гласник РС” бр. 124/2012,</w:t>
      </w:r>
      <w:r w:rsidRPr="00926144">
        <w:rPr>
          <w:rFonts w:ascii="Arial" w:hAnsi="Arial" w:cs="Arial"/>
          <w:b w:val="0"/>
          <w:noProof/>
          <w:sz w:val="24"/>
          <w:u w:val="none"/>
          <w:lang w:val="sr-Cyrl-CS"/>
        </w:rPr>
        <w:t xml:space="preserve"> 14/2015 и 68/2015</w:t>
      </w:r>
      <w:r w:rsidRPr="00926144">
        <w:rPr>
          <w:rFonts w:ascii="Arial" w:eastAsia="TimesNewRomanPSMT" w:hAnsi="Arial" w:cs="Arial"/>
          <w:b w:val="0"/>
          <w:sz w:val="24"/>
          <w:u w:val="none"/>
          <w:lang w:val="ru-RU"/>
        </w:rPr>
        <w:t xml:space="preserve"> у даљем тексту: Закон), чл. </w:t>
      </w:r>
      <w:r w:rsidRPr="00926144">
        <w:rPr>
          <w:rFonts w:ascii="Arial" w:eastAsia="TimesNewRomanPSMT" w:hAnsi="Arial" w:cs="Arial"/>
          <w:b w:val="0"/>
          <w:sz w:val="24"/>
          <w:u w:val="none"/>
          <w:lang w:val="sr-Cyrl-CS"/>
        </w:rPr>
        <w:t>6</w:t>
      </w:r>
      <w:r w:rsidRPr="00926144">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926144">
        <w:rPr>
          <w:rFonts w:ascii="Arial" w:hAnsi="Arial" w:cs="Arial"/>
          <w:b w:val="0"/>
          <w:noProof/>
          <w:sz w:val="24"/>
          <w:u w:val="none"/>
          <w:lang w:val="sr-Cyrl-CS"/>
        </w:rPr>
        <w:t>86/2015</w:t>
      </w:r>
      <w:r w:rsidRPr="00926144">
        <w:rPr>
          <w:rFonts w:ascii="Arial" w:eastAsia="TimesNewRomanPSMT" w:hAnsi="Arial" w:cs="Arial"/>
          <w:b w:val="0"/>
          <w:sz w:val="24"/>
          <w:u w:val="none"/>
          <w:lang w:val="ru-RU"/>
        </w:rPr>
        <w:t xml:space="preserve">), чл. 33. </w:t>
      </w:r>
      <w:r w:rsidRPr="00926144">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Pr="00926144">
        <w:rPr>
          <w:rFonts w:ascii="Arial" w:eastAsia="TimesNewRomanPSMT" w:hAnsi="Arial" w:cs="Arial"/>
          <w:b w:val="0"/>
          <w:sz w:val="24"/>
          <w:u w:val="none"/>
          <w:lang w:val="ru-RU"/>
        </w:rPr>
        <w:t xml:space="preserve"> </w:t>
      </w:r>
      <w:r w:rsidRPr="00926144">
        <w:rPr>
          <w:rFonts w:ascii="Arial" w:hAnsi="Arial" w:cs="Arial"/>
          <w:b w:val="0"/>
          <w:sz w:val="24"/>
          <w:u w:val="none"/>
          <w:lang w:val="ru-RU"/>
        </w:rPr>
        <w:t xml:space="preserve">Одлуке о покретању поступка јавне набавке број </w:t>
      </w:r>
      <w:r w:rsidR="00176F5A">
        <w:rPr>
          <w:rFonts w:ascii="Arial" w:hAnsi="Arial" w:cs="Arial"/>
          <w:b w:val="0"/>
          <w:sz w:val="24"/>
          <w:u w:val="none"/>
          <w:lang w:val="sr-Cyrl-CS"/>
        </w:rPr>
        <w:t>2/2019</w:t>
      </w:r>
      <w:r w:rsidRPr="00926144">
        <w:rPr>
          <w:rFonts w:ascii="Arial" w:hAnsi="Arial" w:cs="Arial"/>
          <w:b w:val="0"/>
          <w:sz w:val="24"/>
          <w:u w:val="none"/>
          <w:lang w:val="ru-RU"/>
        </w:rPr>
        <w:t xml:space="preserve">, деловодни број </w:t>
      </w:r>
      <w:r w:rsidR="002978BB" w:rsidRPr="00926144">
        <w:rPr>
          <w:rFonts w:ascii="Arial" w:hAnsi="Arial" w:cs="Arial"/>
          <w:b w:val="0"/>
          <w:sz w:val="24"/>
          <w:u w:val="none"/>
          <w:lang w:val="sr-Cyrl-CS"/>
        </w:rPr>
        <w:t>40</w:t>
      </w:r>
      <w:r w:rsidR="00335789" w:rsidRPr="00926144">
        <w:rPr>
          <w:rFonts w:ascii="Arial" w:hAnsi="Arial" w:cs="Arial"/>
          <w:b w:val="0"/>
          <w:sz w:val="24"/>
          <w:u w:val="none"/>
          <w:lang w:val="sr-Cyrl-CS"/>
        </w:rPr>
        <w:t>4-</w:t>
      </w:r>
      <w:r w:rsidR="003E5A86">
        <w:rPr>
          <w:rFonts w:ascii="Arial" w:hAnsi="Arial" w:cs="Arial"/>
          <w:b w:val="0"/>
          <w:sz w:val="24"/>
          <w:u w:val="none"/>
          <w:lang w:val="sr-Cyrl-CS"/>
        </w:rPr>
        <w:t>69</w:t>
      </w:r>
      <w:r w:rsidR="00335789" w:rsidRPr="00926144">
        <w:rPr>
          <w:rFonts w:ascii="Arial" w:hAnsi="Arial" w:cs="Arial"/>
          <w:b w:val="0"/>
          <w:sz w:val="24"/>
          <w:u w:val="none"/>
          <w:lang w:val="sr-Cyrl-CS"/>
        </w:rPr>
        <w:t>/1</w:t>
      </w:r>
      <w:r w:rsidR="00176F5A">
        <w:rPr>
          <w:rFonts w:ascii="Arial" w:hAnsi="Arial" w:cs="Arial"/>
          <w:b w:val="0"/>
          <w:sz w:val="24"/>
          <w:u w:val="none"/>
          <w:lang w:val="sr-Cyrl-CS"/>
        </w:rPr>
        <w:t>9</w:t>
      </w:r>
      <w:r w:rsidR="00335789" w:rsidRPr="00926144">
        <w:rPr>
          <w:rFonts w:ascii="Arial" w:hAnsi="Arial" w:cs="Arial"/>
          <w:b w:val="0"/>
          <w:sz w:val="24"/>
          <w:u w:val="none"/>
          <w:lang w:val="sr-Cyrl-CS"/>
        </w:rPr>
        <w:t xml:space="preserve">-01 </w:t>
      </w:r>
      <w:r w:rsidRPr="00926144">
        <w:rPr>
          <w:rFonts w:ascii="Arial" w:hAnsi="Arial" w:cs="Arial"/>
          <w:b w:val="0"/>
          <w:sz w:val="24"/>
          <w:u w:val="none"/>
          <w:lang w:val="sr-Cyrl-CS"/>
        </w:rPr>
        <w:t xml:space="preserve">од </w:t>
      </w:r>
      <w:r w:rsidR="00176F5A">
        <w:rPr>
          <w:rFonts w:ascii="Arial" w:hAnsi="Arial" w:cs="Arial"/>
          <w:b w:val="0"/>
          <w:sz w:val="24"/>
          <w:u w:val="none"/>
          <w:lang w:val="sr-Cyrl-CS"/>
        </w:rPr>
        <w:t>04</w:t>
      </w:r>
      <w:r w:rsidRPr="00926144">
        <w:rPr>
          <w:rFonts w:ascii="Arial" w:hAnsi="Arial" w:cs="Arial"/>
          <w:b w:val="0"/>
          <w:sz w:val="24"/>
          <w:u w:val="none"/>
          <w:lang w:val="sr-Cyrl-CS"/>
        </w:rPr>
        <w:t>.0</w:t>
      </w:r>
      <w:r w:rsidR="00176F5A">
        <w:rPr>
          <w:rFonts w:ascii="Arial" w:hAnsi="Arial" w:cs="Arial"/>
          <w:b w:val="0"/>
          <w:sz w:val="24"/>
          <w:u w:val="none"/>
          <w:lang w:val="sr-Cyrl-CS"/>
        </w:rPr>
        <w:t>3</w:t>
      </w:r>
      <w:r w:rsidRPr="00926144">
        <w:rPr>
          <w:rFonts w:ascii="Arial" w:hAnsi="Arial" w:cs="Arial"/>
          <w:b w:val="0"/>
          <w:sz w:val="24"/>
          <w:u w:val="none"/>
          <w:lang w:val="ru-RU"/>
        </w:rPr>
        <w:t>.</w:t>
      </w:r>
      <w:r w:rsidR="00B2556E" w:rsidRPr="00926144">
        <w:rPr>
          <w:rFonts w:ascii="Arial" w:hAnsi="Arial" w:cs="Arial"/>
          <w:b w:val="0"/>
          <w:sz w:val="24"/>
          <w:u w:val="none"/>
          <w:lang w:val="sr-Cyrl-CS"/>
        </w:rPr>
        <w:t>201</w:t>
      </w:r>
      <w:r w:rsidR="00176F5A">
        <w:rPr>
          <w:rFonts w:ascii="Arial" w:hAnsi="Arial" w:cs="Arial"/>
          <w:b w:val="0"/>
          <w:sz w:val="24"/>
          <w:u w:val="none"/>
          <w:lang w:val="sr-Cyrl-CS"/>
        </w:rPr>
        <w:t>9</w:t>
      </w:r>
      <w:r w:rsidRPr="00926144">
        <w:rPr>
          <w:rFonts w:ascii="Arial" w:hAnsi="Arial" w:cs="Arial"/>
          <w:b w:val="0"/>
          <w:sz w:val="24"/>
          <w:u w:val="none"/>
          <w:lang w:val="sr-Cyrl-CS"/>
        </w:rPr>
        <w:t xml:space="preserve">. године </w:t>
      </w:r>
      <w:r w:rsidRPr="00926144">
        <w:rPr>
          <w:rFonts w:ascii="Arial" w:hAnsi="Arial" w:cs="Arial"/>
          <w:b w:val="0"/>
          <w:sz w:val="24"/>
          <w:u w:val="none"/>
          <w:lang w:val="ru-RU"/>
        </w:rPr>
        <w:t>и Решења о образовању комисије за јавну набавку бр</w:t>
      </w:r>
      <w:r w:rsidRPr="00926144">
        <w:rPr>
          <w:rFonts w:ascii="Arial" w:hAnsi="Arial" w:cs="Arial"/>
          <w:b w:val="0"/>
          <w:sz w:val="24"/>
          <w:u w:val="none"/>
          <w:lang w:val="sr-Cyrl-CS"/>
        </w:rPr>
        <w:t xml:space="preserve">ој </w:t>
      </w:r>
      <w:r w:rsidR="00176F5A">
        <w:rPr>
          <w:rFonts w:ascii="Arial" w:hAnsi="Arial" w:cs="Arial"/>
          <w:b w:val="0"/>
          <w:sz w:val="24"/>
          <w:u w:val="none"/>
          <w:lang w:val="sr-Cyrl-CS"/>
        </w:rPr>
        <w:t>2/2019</w:t>
      </w:r>
      <w:r w:rsidRPr="00926144">
        <w:rPr>
          <w:rFonts w:ascii="Arial" w:hAnsi="Arial" w:cs="Arial"/>
          <w:b w:val="0"/>
          <w:sz w:val="24"/>
          <w:u w:val="none"/>
          <w:lang w:val="ru-RU"/>
        </w:rPr>
        <w:t xml:space="preserve">, деловодни број </w:t>
      </w:r>
      <w:r w:rsidR="00335789" w:rsidRPr="00926144">
        <w:rPr>
          <w:rFonts w:ascii="Arial" w:hAnsi="Arial" w:cs="Arial"/>
          <w:b w:val="0"/>
          <w:sz w:val="24"/>
          <w:u w:val="none"/>
          <w:lang w:val="sr-Cyrl-CS"/>
        </w:rPr>
        <w:t>404-</w:t>
      </w:r>
      <w:r w:rsidR="003E5A86">
        <w:rPr>
          <w:rFonts w:ascii="Arial" w:hAnsi="Arial" w:cs="Arial"/>
          <w:b w:val="0"/>
          <w:sz w:val="24"/>
          <w:u w:val="none"/>
          <w:lang w:val="sr-Cyrl-CS"/>
        </w:rPr>
        <w:t>70</w:t>
      </w:r>
      <w:r w:rsidR="00B2556E" w:rsidRPr="00926144">
        <w:rPr>
          <w:rFonts w:ascii="Arial" w:hAnsi="Arial" w:cs="Arial"/>
          <w:b w:val="0"/>
          <w:sz w:val="24"/>
          <w:u w:val="none"/>
          <w:lang w:val="sr-Cyrl-CS"/>
        </w:rPr>
        <w:t>/1</w:t>
      </w:r>
      <w:r w:rsidR="00F41482">
        <w:rPr>
          <w:rFonts w:ascii="Arial" w:hAnsi="Arial" w:cs="Arial"/>
          <w:b w:val="0"/>
          <w:sz w:val="24"/>
          <w:u w:val="none"/>
          <w:lang w:val="sr-Cyrl-CS"/>
        </w:rPr>
        <w:t>9</w:t>
      </w:r>
      <w:r w:rsidR="00B2556E" w:rsidRPr="00926144">
        <w:rPr>
          <w:rFonts w:ascii="Arial" w:hAnsi="Arial" w:cs="Arial"/>
          <w:b w:val="0"/>
          <w:sz w:val="24"/>
          <w:u w:val="none"/>
          <w:lang w:val="sr-Cyrl-CS"/>
        </w:rPr>
        <w:t>-01</w:t>
      </w:r>
      <w:r w:rsidRPr="00926144">
        <w:rPr>
          <w:rFonts w:ascii="Arial" w:hAnsi="Arial" w:cs="Arial"/>
          <w:b w:val="0"/>
          <w:sz w:val="24"/>
          <w:u w:val="none"/>
          <w:lang w:val="sr-Cyrl-CS"/>
        </w:rPr>
        <w:t xml:space="preserve"> од </w:t>
      </w:r>
      <w:r w:rsidR="00176F5A">
        <w:rPr>
          <w:rFonts w:ascii="Arial" w:hAnsi="Arial" w:cs="Arial"/>
          <w:b w:val="0"/>
          <w:sz w:val="24"/>
          <w:u w:val="none"/>
          <w:lang w:val="sr-Cyrl-CS"/>
        </w:rPr>
        <w:t>04</w:t>
      </w:r>
      <w:r w:rsidR="00F129A1" w:rsidRPr="00926144">
        <w:rPr>
          <w:rFonts w:ascii="Arial" w:hAnsi="Arial" w:cs="Arial"/>
          <w:b w:val="0"/>
          <w:sz w:val="24"/>
          <w:u w:val="none"/>
          <w:lang w:val="sr-Cyrl-CS"/>
        </w:rPr>
        <w:t>.</w:t>
      </w:r>
      <w:r w:rsidRPr="00926144">
        <w:rPr>
          <w:rFonts w:ascii="Arial" w:hAnsi="Arial" w:cs="Arial"/>
          <w:b w:val="0"/>
          <w:sz w:val="24"/>
          <w:u w:val="none"/>
          <w:lang w:val="sr-Cyrl-CS"/>
        </w:rPr>
        <w:t>0</w:t>
      </w:r>
      <w:r w:rsidR="00176F5A">
        <w:rPr>
          <w:rFonts w:ascii="Arial" w:hAnsi="Arial" w:cs="Arial"/>
          <w:b w:val="0"/>
          <w:sz w:val="24"/>
          <w:u w:val="none"/>
          <w:lang w:val="sr-Cyrl-CS"/>
        </w:rPr>
        <w:t>3.2019</w:t>
      </w:r>
      <w:r w:rsidRPr="00926144">
        <w:rPr>
          <w:rFonts w:ascii="Arial" w:hAnsi="Arial" w:cs="Arial"/>
          <w:b w:val="0"/>
          <w:sz w:val="24"/>
          <w:u w:val="none"/>
          <w:lang w:val="sr-Cyrl-CS"/>
        </w:rPr>
        <w:t>. године</w:t>
      </w:r>
      <w:r w:rsidRPr="00926144">
        <w:rPr>
          <w:rFonts w:ascii="Arial" w:hAnsi="Arial" w:cs="Arial"/>
          <w:b w:val="0"/>
          <w:sz w:val="24"/>
          <w:u w:val="none"/>
          <w:lang w:val="ru-RU"/>
        </w:rPr>
        <w:t>, припрем</w:t>
      </w:r>
      <w:r w:rsidRPr="00926144">
        <w:rPr>
          <w:rFonts w:ascii="Arial" w:hAnsi="Arial" w:cs="Arial"/>
          <w:b w:val="0"/>
          <w:sz w:val="24"/>
          <w:u w:val="none"/>
          <w:lang w:val="sr-Cyrl-CS"/>
        </w:rPr>
        <w:t>љ</w:t>
      </w:r>
      <w:r w:rsidRPr="00926144">
        <w:rPr>
          <w:rFonts w:ascii="Arial" w:hAnsi="Arial" w:cs="Arial"/>
          <w:b w:val="0"/>
          <w:sz w:val="24"/>
          <w:u w:val="none"/>
          <w:lang w:val="ru-RU"/>
        </w:rPr>
        <w:t>ена је:</w:t>
      </w:r>
    </w:p>
    <w:p w:rsidR="005520AD" w:rsidRPr="00926144" w:rsidRDefault="005520AD" w:rsidP="005520AD">
      <w:pPr>
        <w:ind w:firstLine="720"/>
        <w:jc w:val="both"/>
        <w:rPr>
          <w:rFonts w:ascii="Arial" w:eastAsia="TimesNewRomanPSMT" w:hAnsi="Arial" w:cs="Arial"/>
        </w:rPr>
      </w:pPr>
    </w:p>
    <w:p w:rsidR="005520AD" w:rsidRPr="00926144" w:rsidRDefault="005520AD" w:rsidP="005520AD">
      <w:pPr>
        <w:ind w:firstLine="720"/>
        <w:jc w:val="both"/>
        <w:rPr>
          <w:rFonts w:ascii="Arial" w:eastAsia="TimesNewRomanPSMT" w:hAnsi="Arial" w:cs="Arial"/>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w:t>
      </w:r>
      <w:r w:rsidR="003E5A86">
        <w:rPr>
          <w:rFonts w:ascii="Arial" w:eastAsia="TimesNewRomanPS-BoldMT" w:hAnsi="Arial" w:cs="Arial"/>
          <w:b/>
          <w:bCs/>
          <w:lang w:val="ru-RU"/>
        </w:rPr>
        <w:t>71</w:t>
      </w:r>
      <w:r w:rsidR="00B2556E" w:rsidRPr="00926144">
        <w:rPr>
          <w:rFonts w:ascii="Arial" w:eastAsia="TimesNewRomanPS-BoldMT" w:hAnsi="Arial" w:cs="Arial"/>
          <w:b/>
          <w:bCs/>
          <w:lang w:val="ru-RU"/>
        </w:rPr>
        <w:t>/1</w:t>
      </w:r>
      <w:r w:rsidR="00F41482">
        <w:rPr>
          <w:rFonts w:ascii="Arial" w:eastAsia="TimesNewRomanPS-BoldMT" w:hAnsi="Arial" w:cs="Arial"/>
          <w:b/>
          <w:bCs/>
          <w:lang w:val="ru-RU"/>
        </w:rPr>
        <w:t>9</w:t>
      </w:r>
      <w:r w:rsidR="00B2556E" w:rsidRPr="00926144">
        <w:rPr>
          <w:rFonts w:ascii="Arial" w:eastAsia="TimesNewRomanPS-BoldMT" w:hAnsi="Arial" w:cs="Arial"/>
          <w:b/>
          <w:bCs/>
          <w:lang w:val="ru-RU"/>
        </w:rPr>
        <w:t>-</w:t>
      </w:r>
      <w:r w:rsidRPr="00926144">
        <w:rPr>
          <w:rFonts w:ascii="Arial" w:eastAsia="TimesNewRomanPS-BoldMT" w:hAnsi="Arial" w:cs="Arial"/>
          <w:b/>
          <w:bCs/>
          <w:lang w:val="ru-RU"/>
        </w:rPr>
        <w:t>01</w:t>
      </w:r>
      <w:r w:rsidR="00F129A1" w:rsidRPr="00926144">
        <w:rPr>
          <w:rFonts w:ascii="Arial" w:eastAsia="TimesNewRomanPS-BoldMT" w:hAnsi="Arial" w:cs="Arial"/>
          <w:b/>
          <w:bCs/>
        </w:rPr>
        <w:t xml:space="preserve"> </w:t>
      </w:r>
      <w:r w:rsidR="00335789" w:rsidRPr="00926144">
        <w:rPr>
          <w:rFonts w:ascii="Arial" w:eastAsia="TimesNewRomanPS-BoldMT" w:hAnsi="Arial" w:cs="Arial"/>
          <w:b/>
          <w:bCs/>
          <w:lang w:val="sr-Cyrl-CS"/>
        </w:rPr>
        <w:t xml:space="preserve">од </w:t>
      </w:r>
      <w:r w:rsidR="00D50E6A">
        <w:rPr>
          <w:rFonts w:ascii="Arial" w:eastAsia="TimesNewRomanPS-BoldMT" w:hAnsi="Arial" w:cs="Arial"/>
          <w:b/>
          <w:bCs/>
        </w:rPr>
        <w:t>04</w:t>
      </w:r>
      <w:r w:rsidR="00B2556E" w:rsidRPr="00926144">
        <w:rPr>
          <w:rFonts w:ascii="Arial" w:eastAsia="TimesNewRomanPS-BoldMT" w:hAnsi="Arial" w:cs="Arial"/>
          <w:b/>
          <w:bCs/>
          <w:lang w:val="sr-Cyrl-CS"/>
        </w:rPr>
        <w:t>.0</w:t>
      </w:r>
      <w:r w:rsidR="00F41482">
        <w:rPr>
          <w:rFonts w:ascii="Arial" w:eastAsia="TimesNewRomanPS-BoldMT" w:hAnsi="Arial" w:cs="Arial"/>
          <w:b/>
          <w:bCs/>
          <w:lang w:val="sr-Cyrl-CS"/>
        </w:rPr>
        <w:t>3</w:t>
      </w:r>
      <w:r w:rsidR="00B2556E" w:rsidRPr="00926144">
        <w:rPr>
          <w:rFonts w:ascii="Arial" w:eastAsia="TimesNewRomanPS-BoldMT" w:hAnsi="Arial" w:cs="Arial"/>
          <w:b/>
          <w:bCs/>
          <w:lang w:val="sr-Cyrl-CS"/>
        </w:rPr>
        <w:t>.201</w:t>
      </w:r>
      <w:r w:rsidR="00F41482">
        <w:rPr>
          <w:rFonts w:ascii="Arial" w:eastAsia="TimesNewRomanPS-BoldMT" w:hAnsi="Arial" w:cs="Arial"/>
          <w:b/>
          <w:bCs/>
          <w:lang w:val="sr-Cyrl-CS"/>
        </w:rPr>
        <w:t>9</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јавне набавке </w:t>
      </w:r>
      <w:r w:rsidR="00AD24A0" w:rsidRPr="00926144">
        <w:rPr>
          <w:rFonts w:ascii="Arial" w:eastAsia="TimesNewRomanPS-BoldMT" w:hAnsi="Arial" w:cs="Arial"/>
          <w:b/>
          <w:bCs/>
          <w:lang w:val="sr-Cyrl-CS"/>
        </w:rPr>
        <w:t xml:space="preserve"> </w:t>
      </w:r>
      <w:r w:rsidR="00AD24A0" w:rsidRPr="00926144">
        <w:rPr>
          <w:rFonts w:ascii="Arial" w:eastAsia="TimesNewRomanPS-BoldMT" w:hAnsi="Arial" w:cs="Arial"/>
          <w:b/>
          <w:bCs/>
          <w:lang w:val="ru-RU"/>
        </w:rPr>
        <w:t xml:space="preserve"> </w:t>
      </w:r>
    </w:p>
    <w:p w:rsidR="00B2556E" w:rsidRPr="00926144" w:rsidRDefault="005520AD" w:rsidP="00B2556E">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 xml:space="preserve">– </w:t>
      </w:r>
      <w:r w:rsidR="00B2556E" w:rsidRPr="00926144">
        <w:rPr>
          <w:rFonts w:ascii="Arial" w:eastAsia="TimesNewRomanPS-BoldMT" w:hAnsi="Arial" w:cs="Arial"/>
          <w:b/>
          <w:bCs/>
        </w:rPr>
        <w:t xml:space="preserve">Услуге стручног надзора над извођењем радова </w:t>
      </w:r>
      <w:r w:rsidR="00F41482">
        <w:rPr>
          <w:rFonts w:ascii="Arial" w:eastAsia="TimesNewRomanPS-BoldMT" w:hAnsi="Arial" w:cs="Arial"/>
          <w:b/>
          <w:bCs/>
        </w:rPr>
        <w:t>на рехабилитацији Карађорђеве улице</w:t>
      </w:r>
      <w:r w:rsidR="00AD24A0" w:rsidRPr="00926144">
        <w:rPr>
          <w:rFonts w:ascii="Arial" w:eastAsia="TimesNewRomanPS-BoldMT" w:hAnsi="Arial" w:cs="Arial"/>
          <w:b/>
          <w:bCs/>
          <w:lang w:val="sr-Cyrl-CS"/>
        </w:rPr>
        <w:t xml:space="preserve">, </w:t>
      </w:r>
    </w:p>
    <w:p w:rsidR="005520AD" w:rsidRPr="00926144" w:rsidRDefault="005D1857" w:rsidP="00B2556E">
      <w:pPr>
        <w:shd w:val="clear" w:color="auto" w:fill="C6D9F1"/>
        <w:jc w:val="center"/>
        <w:rPr>
          <w:rFonts w:ascii="Arial" w:eastAsia="TimesNewRomanPS-BoldMT" w:hAnsi="Arial" w:cs="Arial"/>
          <w:b/>
          <w:bCs/>
          <w:lang w:val="sr-Cyrl-CS"/>
        </w:rPr>
      </w:pPr>
      <w:r w:rsidRPr="00926144">
        <w:rPr>
          <w:rFonts w:ascii="Arial" w:eastAsia="TimesNewRomanPS-BoldMT" w:hAnsi="Arial" w:cs="Arial"/>
          <w:b/>
          <w:bCs/>
        </w:rPr>
        <w:t>ЈНВВ</w:t>
      </w:r>
      <w:r w:rsidR="005520AD" w:rsidRPr="00926144">
        <w:rPr>
          <w:rFonts w:ascii="Arial" w:eastAsia="TimesNewRomanPS-BoldMT" w:hAnsi="Arial" w:cs="Arial"/>
          <w:b/>
          <w:bCs/>
        </w:rPr>
        <w:t xml:space="preserve"> бр. </w:t>
      </w:r>
      <w:r w:rsidR="00176F5A">
        <w:rPr>
          <w:rFonts w:ascii="Arial" w:eastAsia="TimesNewRomanPS-BoldMT" w:hAnsi="Arial" w:cs="Arial"/>
          <w:b/>
          <w:bCs/>
          <w:lang w:val="sr-Cyrl-CS"/>
        </w:rPr>
        <w:t>2/2019</w:t>
      </w:r>
      <w:r w:rsidR="005520AD" w:rsidRPr="00926144">
        <w:rPr>
          <w:rFonts w:ascii="Arial" w:eastAsia="TimesNewRomanPS-BoldMT" w:hAnsi="Arial" w:cs="Arial"/>
          <w:b/>
          <w:bCs/>
          <w:lang w:val="sr-Cyrl-CS"/>
        </w:rPr>
        <w:t xml:space="preserve"> </w:t>
      </w: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BoldMT" w:hAnsi="Arial" w:cs="Arial"/>
          <w:b/>
          <w:bCs/>
          <w:color w:val="FF0000"/>
        </w:rPr>
      </w:pPr>
    </w:p>
    <w:p w:rsidR="005520AD" w:rsidRPr="00926144" w:rsidRDefault="005520AD" w:rsidP="005520AD">
      <w:pPr>
        <w:jc w:val="both"/>
        <w:rPr>
          <w:rFonts w:ascii="Arial" w:eastAsia="TimesNewRomanPSMT" w:hAnsi="Arial" w:cs="Arial"/>
        </w:rPr>
      </w:pPr>
      <w:r w:rsidRPr="00926144">
        <w:rPr>
          <w:rFonts w:ascii="Arial" w:eastAsia="TimesNewRomanPSMT" w:hAnsi="Arial" w:cs="Arial"/>
        </w:rPr>
        <w:t>Конкурсна документација садржи:</w:t>
      </w:r>
    </w:p>
    <w:p w:rsidR="005520AD" w:rsidRDefault="005520AD" w:rsidP="005520AD">
      <w:pPr>
        <w:jc w:val="both"/>
        <w:rPr>
          <w:rFonts w:ascii="Arial" w:eastAsia="TimesNewRomanPSMT" w:hAnsi="Arial" w:cs="Arial"/>
          <w:lang w:val="sr-Cyrl-CS"/>
        </w:rPr>
      </w:pPr>
    </w:p>
    <w:p w:rsidR="003E5A86" w:rsidRPr="00926144" w:rsidRDefault="003E5A86" w:rsidP="005520AD">
      <w:pPr>
        <w:jc w:val="both"/>
        <w:rPr>
          <w:rFonts w:ascii="Arial" w:eastAsia="TimesNewRomanPSMT" w:hAnsi="Arial" w:cs="Arial"/>
          <w:lang w:val="sr-Cyrl-CS"/>
        </w:rPr>
      </w:pPr>
    </w:p>
    <w:tbl>
      <w:tblPr>
        <w:tblW w:w="9590" w:type="dxa"/>
        <w:tblInd w:w="-318" w:type="dxa"/>
        <w:tblLayout w:type="fixed"/>
        <w:tblLook w:val="0000"/>
      </w:tblPr>
      <w:tblGrid>
        <w:gridCol w:w="1560"/>
        <w:gridCol w:w="6804"/>
        <w:gridCol w:w="1226"/>
      </w:tblGrid>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FE6869" w:rsidRDefault="00FE6869" w:rsidP="00BD7632">
            <w:pPr>
              <w:snapToGrid w:val="0"/>
              <w:jc w:val="center"/>
              <w:rPr>
                <w:rFonts w:ascii="Arial" w:hAnsi="Arial" w:cs="Arial"/>
                <w:bCs/>
                <w:iCs/>
              </w:rPr>
            </w:pPr>
            <w:r>
              <w:rPr>
                <w:rFonts w:ascii="Arial" w:hAnsi="Arial" w:cs="Arial"/>
                <w:bCs/>
                <w:i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EB1E3A">
            <w:pPr>
              <w:snapToGrid w:val="0"/>
              <w:rPr>
                <w:rFonts w:ascii="Arial" w:eastAsia="TimesNewRomanPSMT" w:hAnsi="Arial" w:cs="Arial"/>
                <w:color w:val="auto"/>
                <w:lang w:val="ru-RU"/>
              </w:rPr>
            </w:pPr>
            <w:r w:rsidRPr="00926144">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00EB1E3A">
              <w:rPr>
                <w:rFonts w:ascii="Arial" w:eastAsia="TimesNewRomanPSMT" w:hAnsi="Arial" w:cs="Arial"/>
              </w:rPr>
              <w:t>у</w:t>
            </w:r>
            <w:r w:rsidRPr="00926144">
              <w:rPr>
                <w:rFonts w:ascii="Arial" w:eastAsia="TimesNewRomanPSMT" w:hAnsi="Arial" w:cs="Arial"/>
                <w:lang w:val="ru-RU"/>
              </w:rPr>
              <w:t>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ru-RU"/>
              </w:rPr>
            </w:pPr>
            <w:r w:rsidRPr="00926144">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color w:val="auto"/>
                <w:lang w:val="sr-Cyrl-CS"/>
              </w:rPr>
            </w:pPr>
            <w:r>
              <w:rPr>
                <w:rFonts w:ascii="Arial" w:eastAsia="TimesNewRomanPSMT" w:hAnsi="Arial" w:cs="Arial"/>
                <w:color w:val="auto"/>
                <w:lang w:val="sr-Cyrl-CS"/>
              </w:rPr>
              <w:t>12</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AD24A0">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14</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18</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21</w:t>
            </w:r>
          </w:p>
        </w:tc>
      </w:tr>
      <w:tr w:rsidR="00AD24A0" w:rsidRPr="00926144" w:rsidTr="00BD7632">
        <w:trPr>
          <w:trHeight w:val="26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9A0535" w:rsidP="00BD7632">
            <w:pPr>
              <w:snapToGrid w:val="0"/>
              <w:rPr>
                <w:rFonts w:ascii="Arial" w:eastAsia="TimesNewRomanPSMT" w:hAnsi="Arial" w:cs="Arial"/>
                <w:color w:val="auto"/>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eastAsia="TimesNewRomanPSMT" w:hAnsi="Arial" w:cs="Arial"/>
                <w:lang w:val="sr-Cyrl-CS"/>
              </w:rPr>
            </w:pPr>
            <w:r>
              <w:rPr>
                <w:rFonts w:ascii="Arial" w:eastAsia="TimesNewRomanPSMT" w:hAnsi="Arial" w:cs="Arial"/>
                <w:lang w:val="sr-Cyrl-CS"/>
              </w:rPr>
              <w:t>22</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4A4FA1" w:rsidP="003634FA">
            <w:pPr>
              <w:snapToGrid w:val="0"/>
              <w:rPr>
                <w:rFonts w:ascii="Arial" w:eastAsia="TimesNewRomanPSMT" w:hAnsi="Arial" w:cs="Arial"/>
                <w:lang w:val="sr-Cyrl-CS"/>
              </w:rPr>
            </w:pPr>
            <w:r w:rsidRPr="000F0AB3">
              <w:rPr>
                <w:rFonts w:ascii="Arial"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FE6869" w:rsidP="00BD7632">
            <w:pPr>
              <w:snapToGrid w:val="0"/>
              <w:jc w:val="center"/>
              <w:rPr>
                <w:rFonts w:ascii="Arial" w:hAnsi="Arial" w:cs="Arial"/>
                <w:lang w:val="sr-Cyrl-CS"/>
              </w:rPr>
            </w:pPr>
            <w:r>
              <w:rPr>
                <w:rFonts w:ascii="Arial" w:hAnsi="Arial" w:cs="Arial"/>
                <w:lang w:val="sr-Cyrl-CS"/>
              </w:rPr>
              <w:t>23</w:t>
            </w:r>
          </w:p>
        </w:tc>
      </w:tr>
      <w:tr w:rsidR="009A0535"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9A0535" w:rsidRPr="00926144" w:rsidRDefault="009A0535"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7</w:t>
            </w:r>
          </w:p>
        </w:tc>
        <w:tc>
          <w:tcPr>
            <w:tcW w:w="6804" w:type="dxa"/>
            <w:tcBorders>
              <w:top w:val="single" w:sz="4" w:space="0" w:color="000000"/>
              <w:left w:val="single" w:sz="4" w:space="0" w:color="000000"/>
              <w:bottom w:val="single" w:sz="4" w:space="0" w:color="000000"/>
            </w:tcBorders>
            <w:shd w:val="clear" w:color="auto" w:fill="auto"/>
          </w:tcPr>
          <w:p w:rsidR="009A0535" w:rsidRPr="00926144" w:rsidRDefault="004A4FA1" w:rsidP="003634FA">
            <w:pPr>
              <w:snapToGrid w:val="0"/>
              <w:rPr>
                <w:rFonts w:ascii="Arial" w:eastAsia="TimesNewRomanPSMT" w:hAnsi="Arial" w:cs="Arial"/>
                <w:lang w:val="sr-Cyrl-CS"/>
              </w:rPr>
            </w:pPr>
            <w:r>
              <w:rPr>
                <w:rFonts w:ascii="Arial" w:hAnsi="Arial" w:cs="Arial"/>
              </w:rPr>
              <w:t>Потврд</w:t>
            </w:r>
            <w:r>
              <w:rPr>
                <w:rFonts w:ascii="Arial" w:hAnsi="Arial" w:cs="Arial"/>
                <w:lang w:val="sr-Cyrl-CS"/>
              </w:rPr>
              <w:t>а</w:t>
            </w:r>
            <w:r w:rsidRPr="000F0AB3">
              <w:rPr>
                <w:rFonts w:ascii="Arial" w:hAnsi="Arial" w:cs="Arial"/>
              </w:rPr>
              <w:t xml:space="preserve"> o </w:t>
            </w:r>
            <w:r w:rsidRPr="000F0AB3">
              <w:rPr>
                <w:rFonts w:ascii="Arial" w:hAnsi="Arial" w:cs="Arial"/>
                <w:lang w:val="sr-Cyrl-CS"/>
              </w:rPr>
              <w:t>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A0535" w:rsidRPr="00926144" w:rsidRDefault="00FE6869" w:rsidP="00BD7632">
            <w:pPr>
              <w:snapToGrid w:val="0"/>
              <w:jc w:val="center"/>
              <w:rPr>
                <w:rFonts w:ascii="Arial" w:hAnsi="Arial" w:cs="Arial"/>
                <w:lang w:val="sr-Cyrl-CS"/>
              </w:rPr>
            </w:pPr>
            <w:r>
              <w:rPr>
                <w:rFonts w:ascii="Arial" w:hAnsi="Arial" w:cs="Arial"/>
                <w:lang w:val="sr-Cyrl-CS"/>
              </w:rPr>
              <w:t>24</w:t>
            </w:r>
          </w:p>
        </w:tc>
      </w:tr>
      <w:tr w:rsidR="00AD24A0" w:rsidRPr="00926144" w:rsidTr="00BD7632">
        <w:trPr>
          <w:trHeight w:val="275"/>
        </w:trPr>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Latn-CS"/>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BD7632">
            <w:pPr>
              <w:snapToGrid w:val="0"/>
              <w:jc w:val="center"/>
              <w:rPr>
                <w:rFonts w:ascii="Arial" w:hAnsi="Arial" w:cs="Arial"/>
                <w:lang w:val="sr-Cyrl-CS"/>
              </w:rPr>
            </w:pPr>
            <w:r>
              <w:rPr>
                <w:rFonts w:ascii="Arial" w:hAnsi="Arial" w:cs="Arial"/>
                <w:lang w:val="sr-Cyrl-CS"/>
              </w:rPr>
              <w:t>25</w:t>
            </w:r>
          </w:p>
        </w:tc>
      </w:tr>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8660D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FE6869" w:rsidP="00241A22">
            <w:pPr>
              <w:snapToGrid w:val="0"/>
              <w:jc w:val="center"/>
              <w:rPr>
                <w:rFonts w:ascii="Arial" w:eastAsia="TimesNewRomanPSMT" w:hAnsi="Arial" w:cs="Arial"/>
                <w:color w:val="auto"/>
                <w:lang w:val="sr-Cyrl-CS"/>
              </w:rPr>
            </w:pPr>
            <w:r>
              <w:rPr>
                <w:rFonts w:ascii="Arial" w:eastAsia="TimesNewRomanPSMT" w:hAnsi="Arial" w:cs="Arial"/>
                <w:color w:val="auto"/>
                <w:lang w:val="sr-Cyrl-CS"/>
              </w:rPr>
              <w:t>3</w:t>
            </w:r>
            <w:r w:rsidR="00241A22">
              <w:rPr>
                <w:rFonts w:ascii="Arial" w:eastAsia="TimesNewRomanPSMT" w:hAnsi="Arial" w:cs="Arial"/>
                <w:color w:val="auto"/>
                <w:lang w:val="sr-Cyrl-CS"/>
              </w:rPr>
              <w:t>1</w:t>
            </w:r>
          </w:p>
        </w:tc>
      </w:tr>
    </w:tbl>
    <w:p w:rsidR="00AD24A0" w:rsidRPr="00926144" w:rsidRDefault="00AD24A0" w:rsidP="005520AD">
      <w:pPr>
        <w:jc w:val="both"/>
        <w:rPr>
          <w:rFonts w:ascii="Arial" w:eastAsia="TimesNewRomanPSMT" w:hAnsi="Arial" w:cs="Arial"/>
          <w:lang w:val="sr-Cyrl-CS"/>
        </w:rPr>
      </w:pPr>
    </w:p>
    <w:p w:rsidR="008660D4" w:rsidRPr="00926144" w:rsidRDefault="008660D4" w:rsidP="005520AD">
      <w:pPr>
        <w:jc w:val="both"/>
        <w:rPr>
          <w:rFonts w:ascii="Arial" w:eastAsia="TimesNewRomanPSMT" w:hAnsi="Arial" w:cs="Arial"/>
          <w:lang w:val="sr-Cyrl-CS"/>
        </w:rPr>
      </w:pPr>
    </w:p>
    <w:p w:rsidR="005520AD" w:rsidRPr="00926144" w:rsidRDefault="005520AD" w:rsidP="005520AD">
      <w:pPr>
        <w:jc w:val="both"/>
        <w:rPr>
          <w:rFonts w:ascii="Arial" w:eastAsia="TimesNewRomanPSMT" w:hAnsi="Arial" w:cs="Arial"/>
          <w:lang w:val="sr-Cyrl-CS"/>
        </w:rPr>
      </w:pPr>
      <w:bookmarkStart w:id="0" w:name="_GoBack"/>
      <w:bookmarkEnd w:id="0"/>
    </w:p>
    <w:p w:rsidR="00AD24A0" w:rsidRDefault="00AD24A0" w:rsidP="005520AD">
      <w:pPr>
        <w:jc w:val="both"/>
        <w:rPr>
          <w:rFonts w:ascii="Arial" w:eastAsia="TimesNewRomanPSMT" w:hAnsi="Arial" w:cs="Arial"/>
          <w:lang w:val="sr-Cyrl-CS"/>
        </w:rPr>
      </w:pPr>
    </w:p>
    <w:p w:rsidR="00F41482" w:rsidRPr="00926144" w:rsidRDefault="00F41482" w:rsidP="005520AD">
      <w:pPr>
        <w:jc w:val="both"/>
        <w:rPr>
          <w:rFonts w:ascii="Arial" w:eastAsia="TimesNewRomanPSMT" w:hAnsi="Arial" w:cs="Arial"/>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  ОПШТИ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AD24A0" w:rsidRPr="00926144" w:rsidRDefault="00AD24A0" w:rsidP="00AD24A0">
      <w:pPr>
        <w:jc w:val="both"/>
        <w:rPr>
          <w:rFonts w:ascii="Arial" w:hAnsi="Arial" w:cs="Arial"/>
          <w:lang w:val="ru-RU"/>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у складу са законом и подзаконским актима којима се уређују јавне набавке.</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AD24A0" w:rsidRPr="00926144" w:rsidRDefault="00AD24A0" w:rsidP="00AD24A0">
      <w:pPr>
        <w:jc w:val="both"/>
        <w:rPr>
          <w:i/>
          <w:lang w:val="sr-Cyrl-CS"/>
        </w:rPr>
      </w:pPr>
      <w:r w:rsidRPr="00926144">
        <w:rPr>
          <w:rFonts w:ascii="Arial" w:hAnsi="Arial" w:cs="Arial"/>
          <w:lang w:val="ru-RU"/>
        </w:rPr>
        <w:t xml:space="preserve">Предмет јавне набавке бр. </w:t>
      </w:r>
      <w:r w:rsidR="00176F5A">
        <w:rPr>
          <w:rFonts w:ascii="Arial" w:hAnsi="Arial" w:cs="Arial"/>
          <w:lang w:val="ru-RU"/>
        </w:rPr>
        <w:t>2/2019</w:t>
      </w:r>
      <w:r w:rsidRPr="00926144">
        <w:rPr>
          <w:rFonts w:ascii="Arial" w:hAnsi="Arial" w:cs="Arial"/>
          <w:lang w:val="ru-RU"/>
        </w:rPr>
        <w:t xml:space="preserve">, наведене у Плану јавних набавки под бројем </w:t>
      </w:r>
      <w:r w:rsidR="00176F5A">
        <w:rPr>
          <w:rFonts w:ascii="Arial" w:hAnsi="Arial" w:cs="Arial"/>
          <w:lang w:val="ru-RU"/>
        </w:rPr>
        <w:t>1.2.17/19</w:t>
      </w:r>
      <w:r w:rsidRPr="00926144">
        <w:rPr>
          <w:rFonts w:ascii="Arial" w:hAnsi="Arial" w:cs="Arial"/>
          <w:lang w:val="ru-RU"/>
        </w:rPr>
        <w:t xml:space="preserve"> јесу </w:t>
      </w:r>
      <w:r w:rsidR="00B2556E" w:rsidRPr="00926144">
        <w:rPr>
          <w:rFonts w:ascii="Arial" w:hAnsi="Arial" w:cs="Arial"/>
          <w:bCs/>
        </w:rPr>
        <w:t xml:space="preserve">Услуге стручног надзора над извођењем радова </w:t>
      </w:r>
      <w:r w:rsidR="00F41482">
        <w:rPr>
          <w:rFonts w:ascii="Arial" w:hAnsi="Arial" w:cs="Arial"/>
          <w:bCs/>
        </w:rPr>
        <w:t>на рехабилитацији Карађорђеве улице</w:t>
      </w:r>
      <w:r w:rsidRPr="00926144">
        <w:rPr>
          <w:rFonts w:ascii="Arial" w:hAnsi="Arial" w:cs="Arial"/>
          <w:bCs/>
        </w:rPr>
        <w:t xml:space="preserve">, ОРН: </w:t>
      </w:r>
      <w:r w:rsidRPr="00926144">
        <w:rPr>
          <w:rFonts w:ascii="Arial" w:hAnsi="Arial" w:cs="Arial"/>
          <w:bCs/>
          <w:lang w:val="sr-Cyrl-CS"/>
        </w:rPr>
        <w:t>71520000 – Услуге грађевинског надзора.</w:t>
      </w:r>
    </w:p>
    <w:p w:rsidR="00AD24A0" w:rsidRPr="00926144" w:rsidRDefault="00AD24A0" w:rsidP="00AD24A0">
      <w:pPr>
        <w:jc w:val="both"/>
        <w:rPr>
          <w:lang w:val="sr-Latn-CS"/>
        </w:rPr>
      </w:pPr>
    </w:p>
    <w:p w:rsidR="00AD24A0" w:rsidRPr="00926144" w:rsidRDefault="00335789" w:rsidP="00AD24A0">
      <w:pPr>
        <w:jc w:val="both"/>
        <w:rPr>
          <w:rFonts w:ascii="Arial" w:hAnsi="Arial" w:cs="Arial"/>
          <w:b/>
          <w:bCs/>
          <w:lang w:val="sr-Cyrl-CS"/>
        </w:rPr>
      </w:pPr>
      <w:r w:rsidRPr="00926144">
        <w:rPr>
          <w:rFonts w:ascii="Arial" w:hAnsi="Arial" w:cs="Arial"/>
          <w:b/>
          <w:bCs/>
          <w:lang w:val="sr-Cyrl-CS"/>
        </w:rPr>
        <w:t>4</w:t>
      </w:r>
      <w:r w:rsidR="00AD24A0" w:rsidRPr="00926144">
        <w:rPr>
          <w:rFonts w:ascii="Arial" w:hAnsi="Arial" w:cs="Arial"/>
          <w:b/>
          <w:bCs/>
          <w:lang w:val="sr-Cyrl-CS"/>
        </w:rPr>
        <w:t>. Циљ поступка</w:t>
      </w:r>
    </w:p>
    <w:p w:rsidR="00AD24A0" w:rsidRPr="00926144" w:rsidRDefault="00AD24A0" w:rsidP="00AD24A0">
      <w:pPr>
        <w:jc w:val="both"/>
        <w:rPr>
          <w:rFonts w:ascii="Arial" w:hAnsi="Arial" w:cs="Arial"/>
          <w:i/>
          <w:iCs/>
          <w:lang w:val="sr-Cyrl-CS"/>
        </w:rPr>
      </w:pPr>
      <w:r w:rsidRPr="00926144">
        <w:rPr>
          <w:rFonts w:ascii="Arial" w:hAnsi="Arial" w:cs="Arial"/>
          <w:lang w:val="sr-Cyrl-CS"/>
        </w:rPr>
        <w:t>Поступак јавне набавке се спроводи ради закључења уговора о јавној набавци.</w:t>
      </w:r>
    </w:p>
    <w:p w:rsidR="00AD24A0" w:rsidRPr="00926144" w:rsidRDefault="00AD24A0" w:rsidP="00AD24A0">
      <w:pPr>
        <w:jc w:val="both"/>
        <w:rPr>
          <w:rFonts w:ascii="Arial" w:hAnsi="Arial" w:cs="Arial"/>
          <w:b/>
          <w:bCs/>
          <w:i/>
          <w:iCs/>
          <w:lang w:val="sr-Cyrl-CS"/>
        </w:rPr>
      </w:pPr>
    </w:p>
    <w:p w:rsidR="00AD24A0" w:rsidRPr="00926144" w:rsidRDefault="00335789" w:rsidP="00AD24A0">
      <w:pPr>
        <w:jc w:val="both"/>
        <w:rPr>
          <w:rFonts w:ascii="Arial" w:hAnsi="Arial" w:cs="Arial"/>
          <w:b/>
          <w:bCs/>
          <w:iCs/>
          <w:lang w:val="sr-Cyrl-CS"/>
        </w:rPr>
      </w:pPr>
      <w:r w:rsidRPr="00926144">
        <w:rPr>
          <w:rFonts w:ascii="Arial" w:hAnsi="Arial" w:cs="Arial"/>
          <w:b/>
          <w:bCs/>
          <w:i/>
          <w:iCs/>
          <w:lang w:val="sr-Cyrl-CS"/>
        </w:rPr>
        <w:t>5</w:t>
      </w:r>
      <w:r w:rsidR="00AD24A0" w:rsidRPr="00926144">
        <w:rPr>
          <w:rFonts w:ascii="Arial" w:hAnsi="Arial" w:cs="Arial"/>
          <w:b/>
          <w:bCs/>
          <w:i/>
          <w:iCs/>
          <w:lang w:val="sr-Cyrl-CS"/>
        </w:rPr>
        <w:t>.</w:t>
      </w:r>
      <w:r w:rsidR="00AD24A0" w:rsidRPr="00926144">
        <w:rPr>
          <w:rFonts w:ascii="Arial" w:hAnsi="Arial" w:cs="Arial"/>
          <w:b/>
          <w:bCs/>
          <w:iCs/>
          <w:lang w:val="sr-Cyrl-CS"/>
        </w:rPr>
        <w:t xml:space="preserve"> Контакт</w:t>
      </w:r>
    </w:p>
    <w:p w:rsidR="00335789" w:rsidRPr="00926144" w:rsidRDefault="00335789" w:rsidP="00335789">
      <w:pPr>
        <w:jc w:val="both"/>
        <w:rPr>
          <w:rFonts w:ascii="Arial" w:hAnsi="Arial" w:cs="Arial"/>
          <w:lang w:val="ru-RU"/>
        </w:rPr>
      </w:pPr>
      <w:r w:rsidRPr="00926144">
        <w:rPr>
          <w:rFonts w:ascii="Arial" w:hAnsi="Arial" w:cs="Arial"/>
          <w:lang w:val="ru-RU"/>
        </w:rPr>
        <w:t xml:space="preserve">Лица за контакт: </w:t>
      </w:r>
      <w:r w:rsidRPr="00926144">
        <w:rPr>
          <w:rFonts w:ascii="Arial" w:hAnsi="Arial" w:cs="Arial"/>
          <w:lang w:val="sr-Cyrl-CS"/>
        </w:rPr>
        <w:t>Оливера Јашовић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Pr="00926144">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FE27EF">
      <w:pPr>
        <w:numPr>
          <w:ilvl w:val="0"/>
          <w:numId w:val="10"/>
        </w:numPr>
        <w:ind w:left="270" w:hanging="270"/>
        <w:jc w:val="both"/>
        <w:rPr>
          <w:rFonts w:ascii="Arial" w:hAnsi="Arial" w:cs="Arial"/>
          <w:b/>
          <w:bCs/>
        </w:rPr>
      </w:pPr>
      <w:r w:rsidRPr="00926144">
        <w:rPr>
          <w:rFonts w:ascii="Arial" w:hAnsi="Arial" w:cs="Arial"/>
          <w:b/>
          <w:bCs/>
        </w:rPr>
        <w:t>Предмет јавне набавке</w:t>
      </w:r>
    </w:p>
    <w:p w:rsidR="00AD24A0" w:rsidRPr="00926144" w:rsidRDefault="00AD24A0" w:rsidP="00BC4C22">
      <w:pPr>
        <w:jc w:val="both"/>
        <w:rPr>
          <w:rFonts w:ascii="Arial" w:hAnsi="Arial" w:cs="Arial"/>
          <w:b/>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176F5A">
        <w:rPr>
          <w:rFonts w:ascii="Arial" w:hAnsi="Arial" w:cs="Arial"/>
          <w:lang w:val="ru-RU"/>
        </w:rPr>
        <w:t>2/2019</w:t>
      </w:r>
      <w:r w:rsidRPr="00926144">
        <w:rPr>
          <w:rFonts w:ascii="Arial" w:hAnsi="Arial" w:cs="Arial"/>
          <w:lang w:val="ru-RU"/>
        </w:rPr>
        <w:t xml:space="preserve">, наведене у Плану јавних набавки под бројем </w:t>
      </w:r>
      <w:r w:rsidR="00176F5A">
        <w:rPr>
          <w:rFonts w:ascii="Arial" w:hAnsi="Arial" w:cs="Arial"/>
          <w:lang w:val="ru-RU"/>
        </w:rPr>
        <w:t>1.2.17/19</w:t>
      </w:r>
      <w:r w:rsidRPr="00926144">
        <w:rPr>
          <w:rFonts w:ascii="Arial" w:hAnsi="Arial" w:cs="Arial"/>
          <w:lang w:val="ru-RU"/>
        </w:rPr>
        <w:t xml:space="preserve"> </w:t>
      </w:r>
      <w:r w:rsidR="00BC4C22" w:rsidRPr="00926144">
        <w:rPr>
          <w:rFonts w:ascii="Arial" w:hAnsi="Arial" w:cs="Arial"/>
          <w:lang w:val="ru-RU"/>
        </w:rPr>
        <w:t xml:space="preserve">јесу </w:t>
      </w:r>
      <w:r w:rsidR="00B2556E" w:rsidRPr="00926144">
        <w:rPr>
          <w:rFonts w:ascii="Arial" w:hAnsi="Arial" w:cs="Arial"/>
          <w:b/>
          <w:bCs/>
        </w:rPr>
        <w:t xml:space="preserve">Услуге стручног надзора над извођењем радова </w:t>
      </w:r>
      <w:r w:rsidR="00F41482">
        <w:rPr>
          <w:rFonts w:ascii="Arial" w:hAnsi="Arial" w:cs="Arial"/>
          <w:b/>
          <w:bCs/>
        </w:rPr>
        <w:t>на рехабилитацији Карађорђеве улице</w:t>
      </w:r>
      <w:r w:rsidR="00BC4C22" w:rsidRPr="00926144">
        <w:rPr>
          <w:rFonts w:ascii="Arial" w:hAnsi="Arial" w:cs="Arial"/>
          <w:bCs/>
        </w:rPr>
        <w:t xml:space="preserve">, ОРН: </w:t>
      </w:r>
      <w:r w:rsidR="00BC4C22" w:rsidRPr="00926144">
        <w:rPr>
          <w:rFonts w:ascii="Arial" w:hAnsi="Arial" w:cs="Arial"/>
          <w:bCs/>
          <w:lang w:val="sr-Cyrl-CS"/>
        </w:rPr>
        <w:t>71520000 – Услуге грађевинског надзора</w:t>
      </w:r>
      <w:r w:rsidRPr="00926144">
        <w:rPr>
          <w:rFonts w:ascii="Arial" w:hAnsi="Arial" w:cs="Arial"/>
        </w:rPr>
        <w:t>.</w:t>
      </w:r>
    </w:p>
    <w:p w:rsidR="00AD24A0" w:rsidRPr="00926144" w:rsidRDefault="00AD24A0" w:rsidP="00BC4C22">
      <w:pPr>
        <w:ind w:left="270" w:hanging="270"/>
        <w:jc w:val="both"/>
        <w:rPr>
          <w:rFonts w:ascii="Arial" w:hAnsi="Arial" w:cs="Arial"/>
          <w:lang w:val="ru-RU"/>
        </w:rPr>
      </w:pPr>
    </w:p>
    <w:p w:rsidR="00AD24A0" w:rsidRPr="00926144" w:rsidRDefault="00AD24A0" w:rsidP="00FE27EF">
      <w:pPr>
        <w:numPr>
          <w:ilvl w:val="0"/>
          <w:numId w:val="10"/>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F41482" w:rsidRPr="00926144" w:rsidRDefault="00F41482"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r w:rsidRPr="00926144">
        <w:rPr>
          <w:rFonts w:ascii="Arial" w:hAnsi="Arial" w:cs="Arial"/>
          <w:b/>
          <w:bCs/>
          <w:i/>
          <w:iCs/>
          <w:sz w:val="28"/>
          <w:szCs w:val="28"/>
        </w:rPr>
        <w:lastRenderedPageBreak/>
        <w:t>III  ВРСТА, ТЕХНИЧКЕ КАРАКТЕРИСТИКЕ, КВАЛИТЕТ, КОЛИЧИНА И ОПИС УСЛУГА, НАЧИН СПРОВОЂЕЊА КОНТРОЛЕ И ОБЕЗБЕЂИВАЊА ГАРАНЦИЈЕ КВАЛИТЕТА, РОК ИЗВРШЕЊА, ЕВЕНТУАЛНЕ ДОДАТНЕ УСЛУГЕ И СЛ.</w:t>
      </w:r>
    </w:p>
    <w:p w:rsidR="005F0ACF" w:rsidRPr="00926144" w:rsidRDefault="005F0ACF" w:rsidP="005520AD">
      <w:pPr>
        <w:rPr>
          <w:rFonts w:ascii="Arial" w:hAnsi="Arial" w:cs="Arial"/>
          <w:b/>
          <w:bCs/>
          <w:i/>
          <w:iCs/>
        </w:rPr>
      </w:pPr>
    </w:p>
    <w:p w:rsidR="005520AD" w:rsidRPr="00926144" w:rsidRDefault="005520AD" w:rsidP="007F73BB">
      <w:pPr>
        <w:suppressAutoHyphens w:val="0"/>
        <w:spacing w:line="240" w:lineRule="auto"/>
        <w:ind w:firstLine="360"/>
        <w:jc w:val="both"/>
        <w:rPr>
          <w:rFonts w:ascii="Arial" w:hAnsi="Arial" w:cs="Arial"/>
          <w:lang w:val="sr-Cyrl-CS"/>
        </w:rPr>
      </w:pPr>
      <w:r w:rsidRPr="00926144">
        <w:rPr>
          <w:rFonts w:ascii="Arial" w:hAnsi="Arial" w:cs="Arial"/>
        </w:rPr>
        <w:t>Од понуђача се очекује да је упознат</w:t>
      </w:r>
      <w:r w:rsidRPr="00926144">
        <w:rPr>
          <w:rFonts w:ascii="Arial" w:hAnsi="Arial" w:cs="Arial"/>
          <w:lang w:val="sr-Cyrl-CS"/>
        </w:rPr>
        <w:t xml:space="preserve"> са Законом о јавним набавкама (''Сл. гласник РС'', бр. 124/2012</w:t>
      </w:r>
      <w:r w:rsidRPr="00926144">
        <w:rPr>
          <w:rFonts w:ascii="Arial" w:hAnsi="Arial" w:cs="Arial"/>
        </w:rPr>
        <w:t xml:space="preserve">, </w:t>
      </w:r>
      <w:r w:rsidRPr="00926144">
        <w:rPr>
          <w:rFonts w:ascii="Arial" w:eastAsia="TimesNewRomanPSMT" w:hAnsi="Arial" w:cs="Arial"/>
          <w:lang w:val="sr-Cyrl-CS"/>
        </w:rPr>
        <w:t>14/2015 и 68/2015</w:t>
      </w:r>
      <w:r w:rsidRPr="00926144">
        <w:rPr>
          <w:rFonts w:ascii="Arial" w:hAnsi="Arial" w:cs="Arial"/>
          <w:lang w:val="sr-Cyrl-CS"/>
        </w:rPr>
        <w:t xml:space="preserve">), Законом о планирању и изградњи </w:t>
      </w:r>
      <w:r w:rsidR="007F73BB" w:rsidRPr="00926144">
        <w:rPr>
          <w:rFonts w:ascii="Arial" w:hAnsi="Arial" w:cs="Arial"/>
          <w:lang w:val="sr-Cyrl-CS"/>
        </w:rPr>
        <w:t xml:space="preserve">(''Сл. гласник РС'' </w:t>
      </w:r>
      <w:r w:rsidRPr="00926144">
        <w:rPr>
          <w:rFonts w:ascii="Arial" w:hAnsi="Arial" w:cs="Arial"/>
          <w:lang w:val="sr-Cyrl-CS"/>
        </w:rPr>
        <w:t>бр. 72/2009, 81/2009, 24/2011, 121/2012, 42/201</w:t>
      </w:r>
      <w:r w:rsidR="00F41482">
        <w:rPr>
          <w:rFonts w:ascii="Arial" w:hAnsi="Arial" w:cs="Arial"/>
          <w:lang w:val="sr-Cyrl-CS"/>
        </w:rPr>
        <w:t xml:space="preserve">3, 50/2013, 98/2013, 132/2014, </w:t>
      </w:r>
      <w:r w:rsidRPr="00926144">
        <w:rPr>
          <w:rFonts w:ascii="Arial" w:hAnsi="Arial" w:cs="Arial"/>
          <w:lang w:val="sr-Cyrl-CS"/>
        </w:rPr>
        <w:t>145/2014</w:t>
      </w:r>
      <w:r w:rsidR="00F41482">
        <w:rPr>
          <w:rFonts w:ascii="Arial" w:hAnsi="Arial" w:cs="Arial"/>
          <w:lang w:val="sr-Cyrl-CS"/>
        </w:rPr>
        <w:t xml:space="preserve"> и 83/2018</w:t>
      </w:r>
      <w:r w:rsidRPr="00926144">
        <w:rPr>
          <w:rFonts w:ascii="Arial" w:hAnsi="Arial" w:cs="Arial"/>
          <w:lang w:val="sr-Cyrl-CS"/>
        </w:rPr>
        <w:t xml:space="preserve">), Правилником о садржини и начину вођења стручног надзора </w:t>
      </w:r>
      <w:r w:rsidR="007F73BB" w:rsidRPr="00926144">
        <w:rPr>
          <w:rFonts w:ascii="Arial" w:hAnsi="Arial" w:cs="Arial"/>
          <w:lang w:val="sr-Cyrl-CS"/>
        </w:rPr>
        <w:t>(''Сл. гласник РС''</w:t>
      </w:r>
      <w:r w:rsidRPr="00926144">
        <w:rPr>
          <w:rFonts w:ascii="Arial" w:hAnsi="Arial" w:cs="Arial"/>
          <w:lang w:val="sr-Cyrl-CS"/>
        </w:rPr>
        <w:t xml:space="preserve"> бр. 22/2015</w:t>
      </w:r>
      <w:r w:rsidR="007F73BB" w:rsidRPr="00926144">
        <w:rPr>
          <w:rFonts w:ascii="Arial" w:hAnsi="Arial" w:cs="Arial"/>
          <w:lang w:val="sr-Cyrl-CS"/>
        </w:rPr>
        <w:t xml:space="preserve"> и 24/2017</w:t>
      </w:r>
      <w:r w:rsidRPr="00926144">
        <w:rPr>
          <w:rFonts w:ascii="Arial" w:hAnsi="Arial" w:cs="Arial"/>
          <w:lang w:val="sr-Cyrl-CS"/>
        </w:rPr>
        <w:t>)</w:t>
      </w:r>
      <w:r w:rsidR="007F73BB" w:rsidRPr="00926144">
        <w:rPr>
          <w:rFonts w:ascii="Arial" w:hAnsi="Arial" w:cs="Arial"/>
          <w:lang w:val="sr-Cyrl-CS"/>
        </w:rPr>
        <w:t xml:space="preserve">, </w:t>
      </w:r>
      <w:r w:rsidRPr="00926144">
        <w:rPr>
          <w:rFonts w:ascii="Arial" w:hAnsi="Arial" w:cs="Arial"/>
          <w:lang w:val="sr-Cyrl-CS"/>
        </w:rPr>
        <w:t>као и</w:t>
      </w:r>
      <w:r w:rsidRPr="00926144">
        <w:rPr>
          <w:rFonts w:ascii="Arial" w:hAnsi="Arial" w:cs="Arial"/>
        </w:rPr>
        <w:t xml:space="preserve"> са законима, прописима, стандардима</w:t>
      </w:r>
      <w:r w:rsidRPr="00926144">
        <w:rPr>
          <w:rFonts w:ascii="Arial" w:hAnsi="Arial" w:cs="Arial"/>
          <w:lang w:val="sr-Cyrl-CS"/>
        </w:rPr>
        <w:t>, нормама квалитета</w:t>
      </w:r>
      <w:r w:rsidRPr="00926144">
        <w:rPr>
          <w:rFonts w:ascii="Arial" w:hAnsi="Arial" w:cs="Arial"/>
        </w:rPr>
        <w:t xml:space="preserve"> и техничким условима који важе</w:t>
      </w:r>
      <w:r w:rsidRPr="00926144">
        <w:rPr>
          <w:rFonts w:ascii="Arial" w:hAnsi="Arial" w:cs="Arial"/>
          <w:lang w:val="sr-Cyrl-CS"/>
        </w:rPr>
        <w:t xml:space="preserve"> за предметне услуге.</w:t>
      </w:r>
    </w:p>
    <w:p w:rsidR="00F41482" w:rsidRDefault="005520AD" w:rsidP="00F41482">
      <w:pPr>
        <w:ind w:firstLine="360"/>
        <w:jc w:val="both"/>
        <w:rPr>
          <w:rFonts w:ascii="Arial" w:hAnsi="Arial" w:cs="Arial"/>
          <w:lang w:val="sr-Cyrl-CS"/>
        </w:rPr>
      </w:pPr>
      <w:r w:rsidRPr="00926144">
        <w:rPr>
          <w:rFonts w:ascii="Arial" w:hAnsi="Arial" w:cs="Arial"/>
          <w:lang w:val="sr-Cyrl-CS"/>
        </w:rPr>
        <w:t>Предмет јавне набавке је вршење услуга стручног надзора</w:t>
      </w:r>
      <w:r w:rsidR="005F0B45" w:rsidRPr="00926144">
        <w:rPr>
          <w:rFonts w:ascii="Arial" w:hAnsi="Arial" w:cs="Arial"/>
          <w:lang w:val="sr-Cyrl-CS"/>
        </w:rPr>
        <w:t xml:space="preserve"> над извођењем радова на </w:t>
      </w:r>
      <w:r w:rsidR="00F41482">
        <w:rPr>
          <w:rFonts w:ascii="Arial" w:hAnsi="Arial" w:cs="Arial"/>
          <w:lang w:val="sr-Cyrl-CS"/>
        </w:rPr>
        <w:t xml:space="preserve">рехабилитацији Карађорђеве улице у Баточини, укупне дужине од око 1110м. Радови над којима се врши стручни надзор обухватају следеће групе радова: </w:t>
      </w:r>
    </w:p>
    <w:p w:rsidR="00F41482" w:rsidRDefault="00F41482" w:rsidP="00F41482">
      <w:pPr>
        <w:pStyle w:val="ListParagraph"/>
        <w:numPr>
          <w:ilvl w:val="0"/>
          <w:numId w:val="36"/>
        </w:numPr>
        <w:jc w:val="both"/>
        <w:rPr>
          <w:rFonts w:ascii="Arial" w:hAnsi="Arial" w:cs="Arial"/>
          <w:lang w:val="sr-Cyrl-CS"/>
        </w:rPr>
      </w:pPr>
      <w:r>
        <w:rPr>
          <w:rFonts w:ascii="Arial" w:hAnsi="Arial" w:cs="Arial"/>
          <w:lang w:val="sr-Cyrl-CS"/>
        </w:rPr>
        <w:t>припремни радови;</w:t>
      </w:r>
    </w:p>
    <w:p w:rsidR="00F41482" w:rsidRDefault="00F41482" w:rsidP="00F41482">
      <w:pPr>
        <w:pStyle w:val="ListParagraph"/>
        <w:numPr>
          <w:ilvl w:val="0"/>
          <w:numId w:val="36"/>
        </w:numPr>
        <w:jc w:val="both"/>
        <w:rPr>
          <w:rFonts w:ascii="Arial" w:hAnsi="Arial" w:cs="Arial"/>
          <w:lang w:val="sr-Cyrl-CS"/>
        </w:rPr>
      </w:pPr>
      <w:r>
        <w:rPr>
          <w:rFonts w:ascii="Arial" w:hAnsi="Arial" w:cs="Arial"/>
          <w:lang w:val="sr-Cyrl-CS"/>
        </w:rPr>
        <w:t>земљани радови;</w:t>
      </w:r>
    </w:p>
    <w:p w:rsidR="00F41482" w:rsidRDefault="00F41482" w:rsidP="00F41482">
      <w:pPr>
        <w:pStyle w:val="ListParagraph"/>
        <w:numPr>
          <w:ilvl w:val="0"/>
          <w:numId w:val="36"/>
        </w:numPr>
        <w:jc w:val="both"/>
        <w:rPr>
          <w:rFonts w:ascii="Arial" w:hAnsi="Arial" w:cs="Arial"/>
          <w:lang w:val="sr-Cyrl-CS"/>
        </w:rPr>
      </w:pPr>
      <w:r>
        <w:rPr>
          <w:rFonts w:ascii="Arial" w:hAnsi="Arial" w:cs="Arial"/>
          <w:lang w:val="sr-Cyrl-CS"/>
        </w:rPr>
        <w:t>горњи носећи слојеви;</w:t>
      </w:r>
    </w:p>
    <w:p w:rsidR="00F41482" w:rsidRDefault="00F41482" w:rsidP="00F41482">
      <w:pPr>
        <w:pStyle w:val="ListParagraph"/>
        <w:numPr>
          <w:ilvl w:val="0"/>
          <w:numId w:val="36"/>
        </w:numPr>
        <w:jc w:val="both"/>
        <w:rPr>
          <w:rFonts w:ascii="Arial" w:hAnsi="Arial" w:cs="Arial"/>
          <w:lang w:val="sr-Cyrl-CS"/>
        </w:rPr>
      </w:pPr>
      <w:r>
        <w:rPr>
          <w:rFonts w:ascii="Arial" w:hAnsi="Arial" w:cs="Arial"/>
          <w:lang w:val="sr-Cyrl-CS"/>
        </w:rPr>
        <w:t>доњи носећи слојеви;</w:t>
      </w:r>
    </w:p>
    <w:p w:rsidR="00F41482" w:rsidRDefault="00F41482" w:rsidP="00F41482">
      <w:pPr>
        <w:pStyle w:val="ListParagraph"/>
        <w:numPr>
          <w:ilvl w:val="0"/>
          <w:numId w:val="36"/>
        </w:numPr>
        <w:jc w:val="both"/>
        <w:rPr>
          <w:rFonts w:ascii="Arial" w:hAnsi="Arial" w:cs="Arial"/>
          <w:lang w:val="sr-Cyrl-CS"/>
        </w:rPr>
      </w:pPr>
      <w:r>
        <w:rPr>
          <w:rFonts w:ascii="Arial" w:hAnsi="Arial" w:cs="Arial"/>
          <w:lang w:val="sr-Cyrl-CS"/>
        </w:rPr>
        <w:t>кишна канализација;</w:t>
      </w:r>
    </w:p>
    <w:p w:rsidR="00F41482" w:rsidRPr="00F41482" w:rsidRDefault="00F41482" w:rsidP="00F41482">
      <w:pPr>
        <w:pStyle w:val="ListParagraph"/>
        <w:numPr>
          <w:ilvl w:val="0"/>
          <w:numId w:val="36"/>
        </w:numPr>
        <w:jc w:val="both"/>
        <w:rPr>
          <w:rFonts w:ascii="Arial" w:hAnsi="Arial" w:cs="Arial"/>
          <w:lang w:val="sr-Cyrl-CS"/>
        </w:rPr>
      </w:pPr>
      <w:r>
        <w:rPr>
          <w:rFonts w:ascii="Arial" w:hAnsi="Arial" w:cs="Arial"/>
          <w:lang w:val="sr-Cyrl-CS"/>
        </w:rPr>
        <w:t>остали радови.</w:t>
      </w:r>
    </w:p>
    <w:p w:rsidR="005F0B45" w:rsidRPr="00926144" w:rsidRDefault="005F0B45" w:rsidP="004F4CDB">
      <w:pPr>
        <w:ind w:firstLine="360"/>
        <w:jc w:val="both"/>
        <w:rPr>
          <w:rFonts w:ascii="Arial" w:hAnsi="Arial" w:cs="Arial"/>
        </w:rPr>
      </w:pPr>
    </w:p>
    <w:p w:rsidR="005520AD" w:rsidRPr="00926144" w:rsidRDefault="005520AD" w:rsidP="005520AD">
      <w:pPr>
        <w:pStyle w:val="ListParagraph"/>
        <w:ind w:left="360"/>
        <w:jc w:val="both"/>
        <w:rPr>
          <w:rFonts w:ascii="Arial" w:hAnsi="Arial" w:cs="Arial"/>
          <w:lang w:val="sr-Cyrl-CS"/>
        </w:rPr>
      </w:pPr>
      <w:r w:rsidRPr="00926144">
        <w:rPr>
          <w:rFonts w:ascii="Arial" w:hAnsi="Arial" w:cs="Arial"/>
          <w:lang w:val="sr-Cyrl-CS"/>
        </w:rPr>
        <w:t>Стручни надзор обухвата: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Контролу да ли се грађење врши према </w:t>
      </w:r>
      <w:r w:rsidR="00DC3EB4" w:rsidRPr="00926144">
        <w:rPr>
          <w:rFonts w:ascii="Arial" w:hAnsi="Arial" w:cs="Arial"/>
          <w:lang w:val="sr-Cyrl-CS"/>
        </w:rPr>
        <w:t>одговарајућем</w:t>
      </w:r>
      <w:r w:rsidRPr="00926144">
        <w:rPr>
          <w:rFonts w:ascii="Arial" w:hAnsi="Arial" w:cs="Arial"/>
          <w:lang w:val="sr-Cyrl-CS"/>
        </w:rPr>
        <w:t xml:space="preserve"> решењу </w:t>
      </w:r>
      <w:r w:rsidR="00DC3EB4" w:rsidRPr="0092614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sidRPr="00926144">
        <w:rPr>
          <w:rFonts w:ascii="Arial" w:hAnsi="Arial" w:cs="Arial"/>
          <w:lang w:val="sr-Cyrl-CS"/>
        </w:rPr>
        <w:t xml:space="preserve">, као и благовремено предузимање мера у случају одступања извођења радова од </w:t>
      </w:r>
      <w:r w:rsidR="00DC3EB4" w:rsidRPr="00926144">
        <w:rPr>
          <w:rFonts w:ascii="Arial" w:hAnsi="Arial" w:cs="Arial"/>
          <w:lang w:val="sr-Cyrl-CS"/>
        </w:rPr>
        <w:t>пројектно-техничке документације</w:t>
      </w:r>
      <w:r w:rsidRPr="00926144">
        <w:rPr>
          <w:rFonts w:ascii="Arial"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w:t>
      </w:r>
      <w:r w:rsidRPr="00926144">
        <w:rPr>
          <w:rFonts w:ascii="Arial" w:hAnsi="Arial" w:cs="Arial"/>
          <w:lang w:val="sr-Cyrl-CS"/>
        </w:rPr>
        <w:lastRenderedPageBreak/>
        <w:t>услова градње објекта (промена врсте тла или других параметара утврђених геомеханичким елаборатом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sidRPr="00926144">
        <w:rPr>
          <w:rFonts w:ascii="Arial" w:hAnsi="Arial" w:cs="Arial"/>
          <w:lang w:val="sr-Cyrl-CS"/>
        </w:rPr>
        <w:t>ова при избору детаља технолошки</w:t>
      </w:r>
      <w:r w:rsidRPr="00926144">
        <w:rPr>
          <w:rFonts w:ascii="Arial" w:hAnsi="Arial" w:cs="Arial"/>
          <w:lang w:val="sr-Cyrl-CS"/>
        </w:rPr>
        <w:t>х и организационих решења за извођење радова;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извођачем радова и пројектантом у припреми пројекта изведеног објекта;</w:t>
      </w:r>
    </w:p>
    <w:p w:rsidR="005520AD" w:rsidRPr="00926144" w:rsidRDefault="005520AD" w:rsidP="00FE27EF">
      <w:pPr>
        <w:pStyle w:val="ListParagraph"/>
        <w:numPr>
          <w:ilvl w:val="0"/>
          <w:numId w:val="4"/>
        </w:numPr>
        <w:tabs>
          <w:tab w:val="left" w:pos="1350"/>
        </w:tabs>
        <w:ind w:left="360"/>
        <w:jc w:val="both"/>
        <w:rPr>
          <w:rFonts w:ascii="Arial" w:eastAsia="Times New Roman" w:hAnsi="Arial" w:cs="Arial"/>
        </w:rPr>
      </w:pPr>
      <w:r w:rsidRPr="00926144">
        <w:rPr>
          <w:rFonts w:ascii="Arial" w:eastAsia="Times New Roman" w:hAnsi="Arial" w:cs="Arial"/>
        </w:rPr>
        <w:t>Поред свих обавеза које произилазе из Закона о планирању и изградњи</w:t>
      </w:r>
      <w:r w:rsidR="0006594C" w:rsidRPr="00926144">
        <w:rPr>
          <w:rFonts w:ascii="Arial" w:eastAsia="Times New Roman" w:hAnsi="Arial" w:cs="Arial"/>
        </w:rPr>
        <w:t xml:space="preserve">, </w:t>
      </w:r>
      <w:r w:rsidRPr="00926144">
        <w:rPr>
          <w:rFonts w:ascii="Arial" w:eastAsia="Times New Roman" w:hAnsi="Arial" w:cs="Arial"/>
        </w:rPr>
        <w:t>као и правилима вршења стручног надзора, стручни надзор је дужан да координира са наручиоцем, одно</w:t>
      </w:r>
      <w:r w:rsidR="0006594C" w:rsidRPr="00926144">
        <w:rPr>
          <w:rFonts w:ascii="Arial" w:eastAsia="Times New Roman" w:hAnsi="Arial" w:cs="Arial"/>
        </w:rPr>
        <w:t>сно техничком службом наручиоца</w:t>
      </w:r>
      <w:r w:rsidR="0006594C" w:rsidRPr="00926144">
        <w:rPr>
          <w:rFonts w:ascii="Arial" w:eastAsia="Times New Roman"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Решавање </w:t>
      </w:r>
      <w:r w:rsidR="004D667B">
        <w:rPr>
          <w:rFonts w:ascii="Arial" w:hAnsi="Arial" w:cs="Arial"/>
          <w:lang w:val="sr-Cyrl-CS"/>
        </w:rPr>
        <w:t>др</w:t>
      </w:r>
      <w:r w:rsidR="004D667B" w:rsidRPr="00926144">
        <w:rPr>
          <w:rFonts w:ascii="Arial" w:hAnsi="Arial" w:cs="Arial"/>
          <w:lang w:val="sr-Cyrl-CS"/>
        </w:rPr>
        <w:t>у</w:t>
      </w:r>
      <w:r w:rsidR="004D667B">
        <w:rPr>
          <w:rFonts w:ascii="Arial" w:hAnsi="Arial" w:cs="Arial"/>
          <w:lang w:val="sr-Cyrl-CS"/>
        </w:rPr>
        <w:t>г</w:t>
      </w:r>
      <w:r w:rsidR="004D667B" w:rsidRPr="00926144">
        <w:rPr>
          <w:rFonts w:ascii="Arial" w:hAnsi="Arial" w:cs="Arial"/>
          <w:lang w:val="sr-Cyrl-CS"/>
        </w:rPr>
        <w:t>их</w:t>
      </w:r>
      <w:r w:rsidRPr="00926144">
        <w:rPr>
          <w:rFonts w:ascii="Arial" w:hAnsi="Arial" w:cs="Arial"/>
          <w:lang w:val="sr-Cyrl-CS"/>
        </w:rPr>
        <w:t xml:space="preserve"> питања која се појаве у току грађења, односно извођења радова.</w:t>
      </w:r>
    </w:p>
    <w:p w:rsidR="005F0ACF" w:rsidRPr="00926144" w:rsidRDefault="005F0ACF" w:rsidP="005520AD">
      <w:pPr>
        <w:jc w:val="both"/>
        <w:rPr>
          <w:rFonts w:ascii="Arial" w:hAnsi="Arial" w:cs="Arial"/>
        </w:rPr>
      </w:pPr>
    </w:p>
    <w:p w:rsidR="00667D1F" w:rsidRPr="00926144" w:rsidRDefault="005520AD" w:rsidP="0006594C">
      <w:pPr>
        <w:ind w:firstLine="360"/>
        <w:jc w:val="both"/>
        <w:rPr>
          <w:rFonts w:ascii="Arial" w:hAnsi="Arial" w:cs="Arial"/>
          <w:lang w:val="sr-Cyrl-CS"/>
        </w:rPr>
      </w:pPr>
      <w:r w:rsidRPr="00926144">
        <w:rPr>
          <w:rFonts w:ascii="Arial" w:hAnsi="Arial" w:cs="Arial"/>
          <w:lang w:val="sr-Cyrl-CS"/>
        </w:rPr>
        <w:t>Услуге стручног надзора се уговарају</w:t>
      </w:r>
      <w:r w:rsidRPr="00926144">
        <w:rPr>
          <w:rFonts w:ascii="Arial" w:hAnsi="Arial" w:cs="Arial"/>
        </w:rPr>
        <w:t xml:space="preserve"> </w:t>
      </w:r>
      <w:r w:rsidR="0006594C" w:rsidRPr="00926144">
        <w:rPr>
          <w:rFonts w:ascii="Arial" w:hAnsi="Arial" w:cs="Arial"/>
          <w:lang w:val="sr-Cyrl-CS"/>
        </w:rPr>
        <w:t xml:space="preserve">за </w:t>
      </w:r>
      <w:r w:rsidR="00D516C0" w:rsidRPr="00926144">
        <w:rPr>
          <w:rFonts w:ascii="Arial" w:hAnsi="Arial" w:cs="Arial"/>
          <w:lang w:val="sr-Cyrl-CS"/>
        </w:rPr>
        <w:t>поступ</w:t>
      </w:r>
      <w:r w:rsidR="0006594C" w:rsidRPr="00926144">
        <w:rPr>
          <w:rFonts w:ascii="Arial" w:hAnsi="Arial" w:cs="Arial"/>
          <w:lang w:val="sr-Cyrl-CS"/>
        </w:rPr>
        <w:t>а</w:t>
      </w:r>
      <w:r w:rsidR="00D516C0" w:rsidRPr="00926144">
        <w:rPr>
          <w:rFonts w:ascii="Arial" w:hAnsi="Arial" w:cs="Arial"/>
          <w:lang w:val="sr-Cyrl-CS"/>
        </w:rPr>
        <w:t>к</w:t>
      </w:r>
      <w:r w:rsidRPr="00926144">
        <w:rPr>
          <w:rFonts w:ascii="Arial" w:hAnsi="Arial" w:cs="Arial"/>
          <w:lang w:val="sr-Cyrl-CS"/>
        </w:rPr>
        <w:t xml:space="preserve"> </w:t>
      </w:r>
      <w:r w:rsidR="0006594C" w:rsidRPr="00926144">
        <w:rPr>
          <w:rFonts w:ascii="Arial" w:hAnsi="Arial" w:cs="Arial"/>
          <w:lang w:val="sr-Cyrl-CS"/>
        </w:rPr>
        <w:t>јавне набавке радова</w:t>
      </w:r>
      <w:r w:rsidR="0006594C" w:rsidRPr="00926144">
        <w:rPr>
          <w:rFonts w:ascii="Arial" w:hAnsi="Arial" w:cs="Arial"/>
          <w:bCs/>
          <w:iCs/>
          <w:lang w:val="ru-RU"/>
        </w:rPr>
        <w:t xml:space="preserve"> на </w:t>
      </w:r>
      <w:r w:rsidR="003F1510">
        <w:rPr>
          <w:rFonts w:ascii="Arial" w:hAnsi="Arial" w:cs="Arial"/>
          <w:bCs/>
          <w:iCs/>
        </w:rPr>
        <w:t>рехабилитацији Карађорђеве улице у Баточини</w:t>
      </w:r>
      <w:r w:rsidR="003D267C" w:rsidRPr="00926144">
        <w:rPr>
          <w:rFonts w:ascii="Arial" w:hAnsi="Arial" w:cs="Arial"/>
          <w:lang w:val="sr-Cyrl-CS"/>
        </w:rPr>
        <w:t>,</w:t>
      </w:r>
      <w:r w:rsidR="0006594C" w:rsidRPr="00926144">
        <w:rPr>
          <w:rFonts w:ascii="Arial" w:hAnsi="Arial" w:cs="Arial"/>
          <w:lang w:val="sr-Cyrl-CS"/>
        </w:rPr>
        <w:t xml:space="preserve"> </w:t>
      </w:r>
      <w:r w:rsidR="003F1510">
        <w:rPr>
          <w:rFonts w:ascii="Arial" w:hAnsi="Arial" w:cs="Arial"/>
          <w:lang w:val="sr-Cyrl-CS"/>
        </w:rPr>
        <w:t>који спроводи Министарство привреде, као Наручилац и општина Баточина, као Инвеститор у суфинансирању предметних радова</w:t>
      </w:r>
      <w:r w:rsidR="0006594C" w:rsidRPr="00926144">
        <w:rPr>
          <w:rFonts w:ascii="Arial" w:hAnsi="Arial" w:cs="Arial"/>
          <w:lang w:val="sr-Cyrl-CS"/>
        </w:rPr>
        <w:t xml:space="preserve">, </w:t>
      </w:r>
      <w:r w:rsidR="003D267C" w:rsidRPr="00926144">
        <w:rPr>
          <w:rFonts w:ascii="Arial" w:hAnsi="Arial" w:cs="Arial"/>
          <w:lang w:val="sr-Cyrl-CS"/>
        </w:rPr>
        <w:t>процењене вредности о</w:t>
      </w:r>
      <w:r w:rsidR="0006594C" w:rsidRPr="00926144">
        <w:rPr>
          <w:rFonts w:ascii="Arial" w:hAnsi="Arial" w:cs="Arial"/>
          <w:lang w:val="sr-Cyrl-CS"/>
        </w:rPr>
        <w:t xml:space="preserve">д </w:t>
      </w:r>
      <w:r w:rsidR="003F1510">
        <w:rPr>
          <w:rFonts w:ascii="Arial" w:hAnsi="Arial" w:cs="Arial"/>
          <w:lang w:val="sr-Cyrl-CS"/>
        </w:rPr>
        <w:t>11.852.899,20</w:t>
      </w:r>
      <w:r w:rsidR="0006594C" w:rsidRPr="00926144">
        <w:rPr>
          <w:rFonts w:ascii="Arial" w:hAnsi="Arial" w:cs="Arial"/>
          <w:lang w:val="sr-Cyrl-CS"/>
        </w:rPr>
        <w:t xml:space="preserve"> </w:t>
      </w:r>
      <w:r w:rsidR="003D267C" w:rsidRPr="00926144">
        <w:rPr>
          <w:rFonts w:ascii="Arial" w:hAnsi="Arial" w:cs="Arial"/>
          <w:lang w:val="sr-Cyrl-CS"/>
        </w:rPr>
        <w:t>динар</w:t>
      </w:r>
      <w:r w:rsidR="0006594C" w:rsidRPr="00926144">
        <w:rPr>
          <w:rFonts w:ascii="Arial" w:hAnsi="Arial" w:cs="Arial"/>
          <w:lang w:val="sr-Cyrl-CS"/>
        </w:rPr>
        <w:t>а без пдв-а.</w:t>
      </w:r>
    </w:p>
    <w:p w:rsidR="007A7176" w:rsidRPr="00926144" w:rsidRDefault="005520AD" w:rsidP="0006594C">
      <w:pPr>
        <w:pStyle w:val="ListParagraph"/>
        <w:ind w:left="0" w:firstLine="360"/>
        <w:jc w:val="both"/>
        <w:rPr>
          <w:rFonts w:ascii="Arial" w:hAnsi="Arial" w:cs="Arial"/>
          <w:lang w:val="sr-Cyrl-CS"/>
        </w:rPr>
      </w:pPr>
      <w:r w:rsidRPr="00926144">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926144" w:rsidRDefault="0006594C" w:rsidP="00D02997">
      <w:pPr>
        <w:pStyle w:val="ListParagraph"/>
        <w:tabs>
          <w:tab w:val="left" w:pos="90"/>
        </w:tabs>
        <w:ind w:left="0"/>
        <w:jc w:val="both"/>
        <w:rPr>
          <w:rFonts w:ascii="Arial" w:hAnsi="Arial" w:cs="Arial"/>
          <w:lang w:val="sr-Cyrl-CS"/>
        </w:rPr>
      </w:pPr>
      <w:r w:rsidRPr="00926144">
        <w:rPr>
          <w:rFonts w:ascii="Arial" w:hAnsi="Arial" w:cs="Arial"/>
          <w:lang w:val="sr-Cyrl-CS"/>
        </w:rPr>
        <w:tab/>
        <w:t xml:space="preserve">     </w:t>
      </w:r>
      <w:r w:rsidR="005520AD" w:rsidRPr="00926144">
        <w:rPr>
          <w:rFonts w:ascii="Arial" w:hAnsi="Arial" w:cs="Arial"/>
          <w:lang w:val="sr-Cyrl-CS"/>
        </w:rPr>
        <w:t>Понуђач је дужан да започне са извршењем услуге стручног надзора у року који одреди наручилац, тј од дана увођења извођача у посао.</w:t>
      </w:r>
    </w:p>
    <w:p w:rsidR="005520AD" w:rsidRPr="00926144" w:rsidRDefault="00D47514" w:rsidP="00D02997">
      <w:pPr>
        <w:tabs>
          <w:tab w:val="left" w:pos="90"/>
        </w:tabs>
        <w:jc w:val="both"/>
        <w:rPr>
          <w:rFonts w:ascii="Arial" w:eastAsia="Times New Roman" w:hAnsi="Arial" w:cs="Arial"/>
          <w:lang w:val="sr-Cyrl-CS"/>
        </w:rPr>
      </w:pPr>
      <w:r w:rsidRPr="00926144">
        <w:rPr>
          <w:rFonts w:ascii="Arial" w:eastAsia="Times New Roman" w:hAnsi="Arial" w:cs="Arial"/>
          <w:lang w:val="sr-Cyrl-CS"/>
        </w:rPr>
        <w:tab/>
        <w:t xml:space="preserve">     </w:t>
      </w:r>
      <w:r w:rsidR="005520AD" w:rsidRPr="00926144">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26144" w:rsidRDefault="00D47514" w:rsidP="00D02997">
      <w:pPr>
        <w:tabs>
          <w:tab w:val="left" w:pos="90"/>
        </w:tabs>
        <w:jc w:val="both"/>
        <w:rPr>
          <w:rFonts w:ascii="Arial" w:hAnsi="Arial" w:cs="Arial"/>
        </w:rPr>
      </w:pPr>
      <w:r w:rsidRPr="00926144">
        <w:rPr>
          <w:rFonts w:ascii="Arial" w:hAnsi="Arial" w:cs="Arial"/>
          <w:lang w:val="sr-Cyrl-CS"/>
        </w:rPr>
        <w:tab/>
        <w:t xml:space="preserve">      </w:t>
      </w:r>
      <w:r w:rsidR="005520AD" w:rsidRPr="00926144">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5520AD" w:rsidRPr="00926144">
        <w:rPr>
          <w:rFonts w:ascii="Arial" w:hAnsi="Arial" w:cs="Arial"/>
          <w:lang w:val="sr-Cyrl-CS"/>
        </w:rPr>
        <w:t>а</w:t>
      </w:r>
      <w:r w:rsidR="005520AD" w:rsidRPr="00926144">
        <w:rPr>
          <w:rFonts w:ascii="Arial" w:hAnsi="Arial" w:cs="Arial"/>
        </w:rPr>
        <w:t xml:space="preserve"> о току радова.</w:t>
      </w:r>
    </w:p>
    <w:p w:rsidR="00D02997" w:rsidRPr="00926144" w:rsidRDefault="00D02997" w:rsidP="005520AD">
      <w:pPr>
        <w:jc w:val="both"/>
        <w:rPr>
          <w:rFonts w:ascii="Arial" w:hAnsi="Arial" w:cs="Arial"/>
        </w:rPr>
      </w:pPr>
    </w:p>
    <w:p w:rsidR="00E826AC" w:rsidRPr="00926144" w:rsidRDefault="00E826AC" w:rsidP="005520AD">
      <w:pPr>
        <w:jc w:val="both"/>
        <w:rPr>
          <w:rFonts w:ascii="Arial" w:hAnsi="Arial" w:cs="Arial"/>
        </w:rPr>
      </w:pP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Pr="00926144" w:rsidRDefault="005520AD" w:rsidP="005520AD">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5520AD" w:rsidRPr="00926144"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D02997" w:rsidRPr="00926144" w:rsidRDefault="00D02997"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lang w:val="sr-Cyrl-CS"/>
        </w:rPr>
      </w:pPr>
    </w:p>
    <w:p w:rsidR="005520AD" w:rsidRPr="00926144" w:rsidRDefault="005520AD" w:rsidP="005520AD">
      <w:pPr>
        <w:shd w:val="clear" w:color="auto" w:fill="C6D9F1"/>
        <w:jc w:val="center"/>
        <w:rPr>
          <w:rFonts w:ascii="Arial" w:hAnsi="Arial" w:cs="Arial"/>
          <w:b/>
          <w:bCs/>
          <w:i/>
          <w:iCs/>
          <w:sz w:val="28"/>
          <w:szCs w:val="28"/>
        </w:rPr>
      </w:pPr>
      <w:r w:rsidRPr="00926144">
        <w:rPr>
          <w:rFonts w:ascii="Arial" w:hAnsi="Arial" w:cs="Arial"/>
          <w:b/>
          <w:bCs/>
          <w:i/>
          <w:iCs/>
          <w:sz w:val="28"/>
          <w:szCs w:val="28"/>
        </w:rPr>
        <w:lastRenderedPageBreak/>
        <w:t>IV – ТЕХНИЧКА ДОКУМЕНТАЦИЈА И ПЛАНОВИ</w:t>
      </w:r>
    </w:p>
    <w:p w:rsidR="005520AD" w:rsidRPr="00926144" w:rsidRDefault="005520AD" w:rsidP="005520AD">
      <w:pPr>
        <w:rPr>
          <w:rFonts w:cs="TimesNewRomanPSMT"/>
          <w:iCs/>
          <w:lang w:val="ru-RU"/>
        </w:rPr>
      </w:pPr>
    </w:p>
    <w:p w:rsidR="005520AD" w:rsidRPr="00926144" w:rsidRDefault="005520AD" w:rsidP="005520AD">
      <w:pPr>
        <w:jc w:val="both"/>
        <w:rPr>
          <w:rFonts w:ascii="Arial" w:hAnsi="Arial" w:cs="Arial"/>
          <w:iCs/>
          <w:sz w:val="18"/>
          <w:szCs w:val="18"/>
          <w:lang w:val="sr-Cyrl-CS"/>
        </w:rPr>
      </w:pPr>
      <w:r w:rsidRPr="00926144">
        <w:rPr>
          <w:rFonts w:ascii="Arial" w:hAnsi="Arial" w:cs="Arial"/>
          <w:iCs/>
          <w:lang w:val="sr-Cyrl-CS"/>
        </w:rPr>
        <w:t xml:space="preserve">Наручилац се обавезује да достави стручном надзору сву расположиву пројектно-техничку документацију пре почетка радова над којима се врши надзор. </w:t>
      </w:r>
    </w:p>
    <w:p w:rsidR="005520AD" w:rsidRPr="00926144" w:rsidRDefault="005520AD" w:rsidP="005520AD">
      <w:pPr>
        <w:jc w:val="both"/>
        <w:rPr>
          <w:rFonts w:ascii="Arial" w:eastAsia="TimesNewRomanPS-BoldMT" w:hAnsi="Arial" w:cs="Arial"/>
          <w:b/>
          <w:bCs/>
          <w:i/>
          <w:iCs/>
          <w:color w:val="002060"/>
          <w:lang w:val="sr-Cyrl-CS"/>
        </w:rPr>
      </w:pPr>
    </w:p>
    <w:p w:rsidR="00A32B8C" w:rsidRPr="00926144" w:rsidRDefault="00A32B8C" w:rsidP="003E5A86">
      <w:pPr>
        <w:pStyle w:val="ListParagraph"/>
        <w:shd w:val="clear" w:color="auto" w:fill="C6D9F1"/>
        <w:ind w:left="0"/>
        <w:jc w:val="center"/>
        <w:rPr>
          <w:rFonts w:ascii="Arial" w:hAnsi="Arial" w:cs="Arial"/>
          <w:b/>
          <w:bCs/>
          <w:i/>
          <w:iCs/>
          <w:sz w:val="28"/>
          <w:szCs w:val="28"/>
        </w:rPr>
      </w:pPr>
      <w:r w:rsidRPr="00926144">
        <w:rPr>
          <w:rFonts w:ascii="Arial" w:hAnsi="Arial" w:cs="Arial"/>
          <w:b/>
          <w:bCs/>
          <w:i/>
          <w:iCs/>
          <w:sz w:val="28"/>
          <w:szCs w:val="28"/>
        </w:rPr>
        <w:t>V</w:t>
      </w:r>
      <w:r w:rsidRPr="00926144">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D47514" w:rsidRPr="00926144" w:rsidTr="003634FA">
        <w:trPr>
          <w:trHeight w:val="548"/>
        </w:trPr>
        <w:tc>
          <w:tcPr>
            <w:tcW w:w="622" w:type="dxa"/>
            <w:shd w:val="clear" w:color="auto" w:fill="C6D9F1"/>
          </w:tcPr>
          <w:p w:rsidR="00D47514" w:rsidRPr="00926144" w:rsidRDefault="00D47514" w:rsidP="003634FA">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114"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506"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D47514" w:rsidRPr="00926144" w:rsidTr="003634FA">
        <w:tc>
          <w:tcPr>
            <w:tcW w:w="622" w:type="dxa"/>
            <w:shd w:val="clear" w:color="auto" w:fill="auto"/>
          </w:tcPr>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p>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Cs/>
                <w:lang w:val="sr-Cyrl-CS"/>
              </w:rPr>
              <w:t xml:space="preserve"> </w:t>
            </w:r>
            <w:r w:rsidRPr="00926144">
              <w:rPr>
                <w:rFonts w:ascii="Arial" w:hAnsi="Arial" w:cs="Arial"/>
                <w:i/>
                <w:iCs/>
                <w:lang w:val="sr-Cyrl-CS"/>
              </w:rPr>
              <w:t>(чл. 75. ст. 1. тач. 1) ЗЈН);</w:t>
            </w:r>
          </w:p>
        </w:tc>
        <w:tc>
          <w:tcPr>
            <w:tcW w:w="4506" w:type="dxa"/>
            <w:shd w:val="clear" w:color="auto" w:fill="auto"/>
          </w:tcPr>
          <w:p w:rsidR="00D47514" w:rsidRPr="00926144" w:rsidRDefault="00D47514" w:rsidP="003634FA">
            <w:pPr>
              <w:pStyle w:val="ListParagraph"/>
              <w:tabs>
                <w:tab w:val="left" w:pos="680"/>
              </w:tabs>
              <w:ind w:left="34"/>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D47514" w:rsidRPr="00926144" w:rsidRDefault="00D47514" w:rsidP="003634FA">
            <w:pPr>
              <w:pStyle w:val="ListParagraph"/>
              <w:tabs>
                <w:tab w:val="left" w:pos="680"/>
              </w:tabs>
              <w:ind w:left="34"/>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2.</w:t>
            </w:r>
          </w:p>
        </w:tc>
        <w:tc>
          <w:tcPr>
            <w:tcW w:w="4114" w:type="dxa"/>
            <w:shd w:val="clear" w:color="auto" w:fill="auto"/>
          </w:tcPr>
          <w:p w:rsidR="00D47514" w:rsidRPr="00926144" w:rsidRDefault="00D47514" w:rsidP="003634FA">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lang w:val="sr-Cyrl-CS"/>
              </w:rPr>
              <w:t xml:space="preserve"> </w:t>
            </w:r>
            <w:r w:rsidRPr="00926144">
              <w:rPr>
                <w:rFonts w:ascii="Arial" w:hAnsi="Arial" w:cs="Arial"/>
                <w:i/>
                <w:iCs/>
                <w:lang w:val="sr-Cyrl-CS"/>
              </w:rPr>
              <w:t>(чл. 75. ст. 1. тач. 2)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w:t>
            </w:r>
            <w:r w:rsidRPr="00926144">
              <w:rPr>
                <w:rFonts w:ascii="Arial" w:hAnsi="Arial" w:cs="Arial"/>
                <w:color w:val="auto"/>
              </w:rPr>
              <w:lastRenderedPageBreak/>
              <w:t xml:space="preserve">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FF0000"/>
                <w:lang w:val="sr-Cyrl-CS"/>
              </w:rPr>
            </w:pPr>
            <w:r w:rsidRPr="00926144">
              <w:rPr>
                <w:rFonts w:ascii="Arial" w:hAnsi="Arial" w:cs="Arial"/>
                <w:color w:val="auto"/>
                <w:lang w:val="sr-Cyrl-CS"/>
              </w:rPr>
              <w:lastRenderedPageBreak/>
              <w:t>3.</w:t>
            </w:r>
          </w:p>
        </w:tc>
        <w:tc>
          <w:tcPr>
            <w:tcW w:w="4114" w:type="dxa"/>
            <w:shd w:val="clear" w:color="auto" w:fill="auto"/>
          </w:tcPr>
          <w:p w:rsidR="00D47514" w:rsidRPr="00926144" w:rsidRDefault="00D47514" w:rsidP="003634FA">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lastRenderedPageBreak/>
              <w:t>(чл. 75. ст. 1. тач. 4) ЗЈН);</w:t>
            </w:r>
          </w:p>
        </w:tc>
        <w:tc>
          <w:tcPr>
            <w:tcW w:w="4506" w:type="dxa"/>
            <w:shd w:val="clear" w:color="auto" w:fill="auto"/>
          </w:tcPr>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color w:val="auto"/>
              </w:rPr>
              <w:lastRenderedPageBreak/>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 xml:space="preserve">да је измирио обавезе по </w:t>
            </w:r>
            <w:r w:rsidRPr="00926144">
              <w:rPr>
                <w:rFonts w:ascii="Arial" w:hAnsi="Arial" w:cs="Arial"/>
                <w:color w:val="auto"/>
              </w:rPr>
              <w:lastRenderedPageBreak/>
              <w:t xml:space="preserve">основу изворних локалних јавних прихода или потврду надлежног органа да се понуђач налази у поступку приватизације. </w:t>
            </w:r>
          </w:p>
          <w:p w:rsidR="00D47514" w:rsidRPr="00926144" w:rsidRDefault="00D47514" w:rsidP="003634FA">
            <w:pPr>
              <w:pStyle w:val="ListParagraph"/>
              <w:tabs>
                <w:tab w:val="left" w:pos="680"/>
              </w:tabs>
              <w:autoSpaceDE w:val="0"/>
              <w:autoSpaceDN w:val="0"/>
              <w:adjustRightInd w:val="0"/>
              <w:ind w:left="34"/>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tc>
      </w:tr>
      <w:tr w:rsidR="00D47514" w:rsidRPr="00926144" w:rsidTr="003634FA">
        <w:tc>
          <w:tcPr>
            <w:tcW w:w="622"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lastRenderedPageBreak/>
              <w:t>4.</w:t>
            </w:r>
          </w:p>
        </w:tc>
        <w:tc>
          <w:tcPr>
            <w:tcW w:w="4114" w:type="dxa"/>
            <w:shd w:val="clear" w:color="auto" w:fill="auto"/>
          </w:tcPr>
          <w:p w:rsidR="00D47514" w:rsidRPr="00926144" w:rsidRDefault="00D47514" w:rsidP="003634FA">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506" w:type="dxa"/>
            <w:shd w:val="clear" w:color="auto" w:fill="auto"/>
          </w:tcPr>
          <w:p w:rsidR="00D47514" w:rsidRPr="00926144" w:rsidRDefault="00D47514" w:rsidP="003634FA">
            <w:pPr>
              <w:rPr>
                <w:rFonts w:ascii="Arial" w:hAnsi="Arial" w:cs="Arial"/>
                <w:lang w:val="sr-Cyrl-CS"/>
              </w:rPr>
            </w:pPr>
            <w:r w:rsidRPr="00926144">
              <w:rPr>
                <w:rFonts w:ascii="Arial" w:hAnsi="Arial" w:cs="Arial"/>
                <w:iCs/>
                <w:lang w:val="sr-Cyrl-CS"/>
              </w:rPr>
              <w:t xml:space="preserve">Потписан и оверен </w:t>
            </w:r>
            <w:r w:rsidRPr="00926144">
              <w:rPr>
                <w:rFonts w:ascii="Arial" w:hAnsi="Arial" w:cs="Arial"/>
                <w:iCs/>
              </w:rPr>
              <w:t>О</w:t>
            </w:r>
            <w:r w:rsidRPr="00926144">
              <w:rPr>
                <w:rFonts w:ascii="Arial" w:hAnsi="Arial" w:cs="Arial"/>
                <w:iCs/>
                <w:lang w:val="sr-Cyrl-CS"/>
              </w:rPr>
              <w:t xml:space="preserve">бразац </w:t>
            </w:r>
            <w:r w:rsidRPr="00926144">
              <w:rPr>
                <w:rFonts w:ascii="Arial" w:hAnsi="Arial" w:cs="Arial"/>
                <w:iCs/>
                <w:lang w:val="ru-RU"/>
              </w:rPr>
              <w:t>и</w:t>
            </w:r>
            <w:r w:rsidRPr="00926144">
              <w:rPr>
                <w:rFonts w:ascii="Arial" w:hAnsi="Arial" w:cs="Arial"/>
                <w:iCs/>
                <w:lang w:val="sr-Cyrl-CS"/>
              </w:rPr>
              <w:t xml:space="preserve">зјаве </w:t>
            </w:r>
            <w:r w:rsidRPr="00926144">
              <w:rPr>
                <w:rFonts w:ascii="Arial" w:hAnsi="Arial" w:cs="Arial"/>
                <w:iCs/>
                <w:color w:val="auto"/>
                <w:lang w:val="sr-Cyrl-CS"/>
              </w:rPr>
              <w:t>(</w:t>
            </w:r>
            <w:r w:rsidRPr="00926144">
              <w:rPr>
                <w:rFonts w:ascii="Arial" w:hAnsi="Arial" w:cs="Arial"/>
                <w:lang w:val="sr-Cyrl-CS"/>
              </w:rPr>
              <w:t xml:space="preserve">Образац изјаве, дат је у поглављу </w:t>
            </w:r>
            <w:r w:rsidR="004D667B">
              <w:rPr>
                <w:rFonts w:ascii="Arial" w:hAnsi="Arial" w:cs="Arial"/>
                <w:b/>
                <w:bCs/>
                <w:iCs/>
                <w:color w:val="auto"/>
              </w:rPr>
              <w:t>V</w:t>
            </w:r>
            <w:r w:rsidRPr="00926144">
              <w:rPr>
                <w:rFonts w:ascii="Arial" w:hAnsi="Arial" w:cs="Arial"/>
                <w:b/>
                <w:bCs/>
                <w:iCs/>
                <w:color w:val="auto"/>
              </w:rPr>
              <w:t>II, образац 5</w:t>
            </w:r>
            <w:r w:rsidRPr="00926144">
              <w:rPr>
                <w:rFonts w:ascii="Arial" w:hAnsi="Arial" w:cs="Arial"/>
                <w:iCs/>
                <w:color w:val="auto"/>
                <w:lang w:val="sr-Cyrl-CS"/>
              </w:rPr>
              <w:t>).</w:t>
            </w:r>
            <w:r w:rsidRPr="00926144">
              <w:rPr>
                <w:rFonts w:ascii="Arial" w:hAnsi="Arial" w:cs="Arial"/>
                <w:iCs/>
                <w:color w:val="FF0000"/>
                <w:lang w:val="sr-Cyrl-CS"/>
              </w:rPr>
              <w:t xml:space="preserve"> </w:t>
            </w:r>
            <w:r w:rsidRPr="00926144">
              <w:rPr>
                <w:rFonts w:ascii="Arial" w:hAnsi="Arial" w:cs="Arial"/>
                <w:lang w:val="ru-RU"/>
              </w:rPr>
              <w:t xml:space="preserve">Изјава мора да буде потписана од стране овлашћеног лица понуђача и оверена печатом. </w:t>
            </w:r>
            <w:r w:rsidRPr="00926144">
              <w:rPr>
                <w:rFonts w:ascii="Arial" w:hAnsi="Arial" w:cs="Arial"/>
                <w:b/>
                <w:bCs/>
                <w:iCs/>
                <w:color w:val="auto"/>
                <w:u w:val="single"/>
                <w:lang w:val="ru-RU"/>
              </w:rPr>
              <w:t>Уколико понуду подноси група понуђача</w:t>
            </w:r>
            <w:r w:rsidRPr="00926144">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926144">
              <w:rPr>
                <w:rFonts w:ascii="Arial" w:hAnsi="Arial" w:cs="Arial"/>
                <w:bCs/>
                <w:iCs/>
                <w:color w:val="FF0000"/>
                <w:lang w:val="ru-RU"/>
              </w:rPr>
              <w:t xml:space="preserve"> </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eastAsia="TimesNewRomanPS-BoldMT" w:hAnsi="Arial" w:cs="Arial"/>
          <w:b/>
          <w:bCs/>
          <w:color w:val="auto"/>
          <w:lang w:val="sr-Cyrl-CS"/>
        </w:rPr>
        <w:t xml:space="preserve"> </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A32B8C" w:rsidRPr="00926144" w:rsidTr="00A32B8C">
        <w:trPr>
          <w:trHeight w:val="309"/>
        </w:trPr>
        <w:tc>
          <w:tcPr>
            <w:tcW w:w="700"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1.</w:t>
            </w:r>
          </w:p>
        </w:tc>
        <w:tc>
          <w:tcPr>
            <w:tcW w:w="4152"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33" w:type="dxa"/>
            <w:vMerge w:val="restart"/>
            <w:shd w:val="clear" w:color="auto" w:fill="FFFFFF"/>
          </w:tcPr>
          <w:p w:rsidR="00A32B8C" w:rsidRPr="00926144" w:rsidRDefault="00A32B8C" w:rsidP="00BD7632">
            <w:pPr>
              <w:suppressAutoHyphens w:val="0"/>
              <w:autoSpaceDE w:val="0"/>
              <w:autoSpaceDN w:val="0"/>
              <w:adjustRightInd w:val="0"/>
              <w:spacing w:line="240" w:lineRule="auto"/>
              <w:rPr>
                <w:rFonts w:ascii="Arial" w:eastAsia="Times New Roman" w:hAnsi="Arial" w:cs="Arial"/>
                <w:color w:val="auto"/>
                <w:kern w:val="0"/>
                <w:lang w:val="ru-RU" w:eastAsia="en-US"/>
              </w:rPr>
            </w:pPr>
            <w:r w:rsidRPr="00926144">
              <w:rPr>
                <w:rFonts w:ascii="Arial" w:hAnsi="Arial" w:cs="Arial"/>
                <w:lang w:val="sr-Cyrl-CS"/>
              </w:rPr>
              <w:t>Копија личне лиценце број 312 или 315 или 318</w:t>
            </w:r>
            <w:r w:rsidR="00DE7732" w:rsidRPr="00926144">
              <w:rPr>
                <w:rFonts w:ascii="Arial" w:hAnsi="Arial" w:cs="Arial"/>
                <w:lang w:val="sr-Cyrl-CS"/>
              </w:rPr>
              <w:t xml:space="preserve"> или 410 или 412 или 415  или 418</w:t>
            </w:r>
            <w:r w:rsidRPr="00926144">
              <w:rPr>
                <w:rFonts w:ascii="Arial" w:hAnsi="Arial" w:cs="Arial"/>
                <w:lang w:val="sr-Cyrl-CS"/>
              </w:rPr>
              <w:t xml:space="preserve">, копија Потврде Инжењерске коморе Србије да је лиценца важећа, </w:t>
            </w:r>
            <w:r w:rsidRPr="00926144">
              <w:rPr>
                <w:rFonts w:ascii="Arial" w:eastAsia="Times New Roman" w:hAnsi="Arial" w:cs="Arial"/>
                <w:color w:val="auto"/>
                <w:kern w:val="0"/>
                <w:lang w:eastAsia="en-US"/>
              </w:rPr>
              <w:t>заједно са доказом о радном односу овог лица (кумулативно уговор о раду и М образац) или доказ да ће лице кој</w:t>
            </w:r>
            <w:r w:rsidRPr="00926144">
              <w:rPr>
                <w:rFonts w:ascii="Arial" w:eastAsia="Times New Roman" w:hAnsi="Arial" w:cs="Arial"/>
                <w:color w:val="auto"/>
                <w:kern w:val="0"/>
                <w:lang w:val="sr-Cyrl-CS" w:eastAsia="en-US"/>
              </w:rPr>
              <w:t>е</w:t>
            </w:r>
            <w:r w:rsidRPr="00926144">
              <w:rPr>
                <w:rFonts w:ascii="Arial" w:eastAsia="Times New Roman" w:hAnsi="Arial" w:cs="Arial"/>
                <w:color w:val="auto"/>
                <w:kern w:val="0"/>
                <w:lang w:eastAsia="en-US"/>
              </w:rPr>
              <w:t xml:space="preserve"> иначе није запошље</w:t>
            </w:r>
            <w:r w:rsidRPr="00926144">
              <w:rPr>
                <w:rFonts w:ascii="Arial" w:eastAsia="Times New Roman" w:hAnsi="Arial" w:cs="Arial"/>
                <w:color w:val="auto"/>
                <w:kern w:val="0"/>
                <w:lang w:val="sr-Cyrl-CS" w:eastAsia="en-US"/>
              </w:rPr>
              <w:t>н</w:t>
            </w:r>
            <w:r w:rsidRPr="00926144">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926144">
              <w:rPr>
                <w:rFonts w:ascii="Arial" w:eastAsia="Times New Roman" w:hAnsi="Arial" w:cs="Arial"/>
                <w:color w:val="auto"/>
                <w:kern w:val="0"/>
                <w:lang w:val="sr-Cyrl-CS" w:eastAsia="en-US"/>
              </w:rPr>
              <w:t>п</w:t>
            </w:r>
            <w:r w:rsidRPr="00926144">
              <w:rPr>
                <w:rFonts w:ascii="Arial" w:eastAsia="Times New Roman" w:hAnsi="Arial" w:cs="Arial"/>
                <w:color w:val="auto"/>
                <w:kern w:val="0"/>
                <w:lang w:eastAsia="en-US"/>
              </w:rPr>
              <w:t>реко уговора о делу или неког др.</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уговора у складу са позитивним прописима који регулишу дату област).</w:t>
            </w:r>
          </w:p>
        </w:tc>
      </w:tr>
      <w:tr w:rsidR="00A32B8C" w:rsidRPr="00926144" w:rsidTr="00B206B3">
        <w:trPr>
          <w:trHeight w:val="557"/>
        </w:trPr>
        <w:tc>
          <w:tcPr>
            <w:tcW w:w="700" w:type="dxa"/>
            <w:tcBorders>
              <w:bottom w:val="single" w:sz="4" w:space="0" w:color="auto"/>
            </w:tcBorders>
            <w:shd w:val="clear" w:color="auto" w:fill="auto"/>
          </w:tcPr>
          <w:p w:rsidR="00A32B8C" w:rsidRPr="00926144" w:rsidRDefault="00A32B8C" w:rsidP="00BD7632">
            <w:pPr>
              <w:rPr>
                <w:rFonts w:ascii="Arial" w:hAnsi="Arial" w:cs="Arial"/>
                <w:color w:val="auto"/>
                <w:sz w:val="28"/>
                <w:szCs w:val="28"/>
              </w:rPr>
            </w:pPr>
          </w:p>
        </w:tc>
        <w:tc>
          <w:tcPr>
            <w:tcW w:w="4152" w:type="dxa"/>
            <w:tcBorders>
              <w:bottom w:val="single" w:sz="4" w:space="0" w:color="auto"/>
            </w:tcBorders>
            <w:shd w:val="clear" w:color="auto" w:fill="auto"/>
          </w:tcPr>
          <w:p w:rsidR="00DE7732" w:rsidRPr="00926144" w:rsidRDefault="00DE7732" w:rsidP="00DE7732">
            <w:pPr>
              <w:snapToGrid w:val="0"/>
              <w:rPr>
                <w:rFonts w:ascii="Arial" w:hAnsi="Arial" w:cs="Arial"/>
                <w:color w:val="auto"/>
                <w:lang w:val="sr-Cyrl-CS"/>
              </w:rPr>
            </w:pPr>
            <w:r w:rsidRPr="00926144">
              <w:rPr>
                <w:rFonts w:ascii="Arial" w:hAnsi="Arial" w:cs="Arial"/>
                <w:iCs/>
                <w:lang w:val="sr-Cyrl-CS"/>
              </w:rPr>
              <w:t>М</w:t>
            </w:r>
            <w:r w:rsidRPr="00926144">
              <w:rPr>
                <w:rFonts w:ascii="Arial" w:hAnsi="Arial" w:cs="Arial"/>
                <w:iCs/>
              </w:rPr>
              <w:t>инимум јед</w:t>
            </w:r>
            <w:r w:rsidRPr="00926144">
              <w:rPr>
                <w:rFonts w:ascii="Arial" w:hAnsi="Arial" w:cs="Arial"/>
                <w:iCs/>
                <w:lang w:val="sr-Cyrl-CS"/>
              </w:rPr>
              <w:t>ан</w:t>
            </w:r>
            <w:r w:rsidRPr="00926144">
              <w:rPr>
                <w:rFonts w:ascii="Arial" w:hAnsi="Arial" w:cs="Arial"/>
                <w:iCs/>
              </w:rPr>
              <w:t xml:space="preserve"> дипломирани  инж. грађевине,  који мора имати лиценцу</w:t>
            </w:r>
            <w:r w:rsidRPr="00926144">
              <w:rPr>
                <w:rFonts w:ascii="Arial" w:hAnsi="Arial" w:cs="Arial"/>
                <w:lang w:val="sr-Cyrl-CS"/>
              </w:rPr>
              <w:t xml:space="preserve"> одговорног пројектанта</w:t>
            </w:r>
            <w:r w:rsidRPr="00926144">
              <w:rPr>
                <w:rFonts w:ascii="Arial" w:hAnsi="Arial" w:cs="Arial"/>
                <w:iCs/>
              </w:rPr>
              <w:t xml:space="preserve"> бр. 312 или 315 или 318</w:t>
            </w:r>
            <w:r w:rsidRPr="00926144">
              <w:rPr>
                <w:rFonts w:ascii="Arial" w:hAnsi="Arial" w:cs="Arial"/>
                <w:iCs/>
                <w:lang w:val="sr-Cyrl-CS"/>
              </w:rPr>
              <w:t xml:space="preserve"> или лиценцу одговорног извођача радова бр. 410 или 412 или 415 или 418</w:t>
            </w:r>
          </w:p>
        </w:tc>
        <w:tc>
          <w:tcPr>
            <w:tcW w:w="4133" w:type="dxa"/>
            <w:vMerge/>
            <w:shd w:val="clear" w:color="auto" w:fill="FFFFFF"/>
          </w:tcPr>
          <w:p w:rsidR="00A32B8C" w:rsidRPr="00926144" w:rsidRDefault="00A32B8C" w:rsidP="00BD7632">
            <w:pPr>
              <w:pStyle w:val="Default"/>
              <w:jc w:val="both"/>
              <w:rPr>
                <w:color w:val="auto"/>
                <w:sz w:val="28"/>
                <w:szCs w:val="28"/>
              </w:rPr>
            </w:pPr>
          </w:p>
        </w:tc>
      </w:tr>
      <w:tr w:rsidR="00F80A51" w:rsidRPr="00926144" w:rsidTr="00B206B3">
        <w:trPr>
          <w:trHeight w:val="350"/>
        </w:trPr>
        <w:tc>
          <w:tcPr>
            <w:tcW w:w="700" w:type="dxa"/>
            <w:shd w:val="clear" w:color="auto" w:fill="B8CCE4" w:themeFill="accent1" w:themeFillTint="66"/>
          </w:tcPr>
          <w:p w:rsidR="00F80A51" w:rsidRPr="00926144" w:rsidRDefault="00F80A51" w:rsidP="00F80A51">
            <w:pPr>
              <w:jc w:val="center"/>
              <w:rPr>
                <w:rFonts w:ascii="Arial" w:hAnsi="Arial" w:cs="Arial"/>
                <w:color w:val="auto"/>
                <w:lang w:val="sr-Cyrl-CS"/>
              </w:rPr>
            </w:pPr>
            <w:r w:rsidRPr="00926144">
              <w:rPr>
                <w:rFonts w:ascii="Arial" w:hAnsi="Arial" w:cs="Arial"/>
                <w:color w:val="auto"/>
                <w:lang w:val="sr-Cyrl-CS"/>
              </w:rPr>
              <w:t>2.</w:t>
            </w:r>
          </w:p>
        </w:tc>
        <w:tc>
          <w:tcPr>
            <w:tcW w:w="4152" w:type="dxa"/>
            <w:shd w:val="clear" w:color="auto" w:fill="B8CCE4" w:themeFill="accent1" w:themeFillTint="66"/>
          </w:tcPr>
          <w:p w:rsidR="00F80A51" w:rsidRPr="00926144" w:rsidRDefault="00F80A51" w:rsidP="00F80A51">
            <w:pPr>
              <w:snapToGrid w:val="0"/>
              <w:jc w:val="center"/>
              <w:rPr>
                <w:rFonts w:ascii="Arial" w:hAnsi="Arial" w:cs="Arial"/>
                <w:iCs/>
                <w:sz w:val="28"/>
                <w:szCs w:val="28"/>
                <w:lang w:val="sr-Cyrl-CS"/>
              </w:rPr>
            </w:pPr>
            <w:r w:rsidRPr="00926144">
              <w:rPr>
                <w:rFonts w:ascii="Arial" w:hAnsi="Arial" w:cs="Arial"/>
                <w:iCs/>
                <w:sz w:val="28"/>
                <w:szCs w:val="28"/>
                <w:lang w:val="sr-Cyrl-CS"/>
              </w:rPr>
              <w:t>ПОСЛОВНИ КАПАЦИТЕТ</w:t>
            </w:r>
          </w:p>
        </w:tc>
        <w:tc>
          <w:tcPr>
            <w:tcW w:w="4133" w:type="dxa"/>
            <w:vMerge w:val="restart"/>
            <w:shd w:val="clear" w:color="auto" w:fill="FFFFFF"/>
          </w:tcPr>
          <w:p w:rsidR="00C57D3B" w:rsidRPr="00926144" w:rsidRDefault="00C57D3B" w:rsidP="00C57D3B">
            <w:pPr>
              <w:pStyle w:val="ListParagraph"/>
              <w:numPr>
                <w:ilvl w:val="0"/>
                <w:numId w:val="30"/>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926144">
              <w:rPr>
                <w:rFonts w:ascii="Arial" w:hAnsi="Arial" w:cs="Arial"/>
                <w:lang w:val="sr-Cyrl-CS"/>
              </w:rPr>
              <w:t>Попуњен</w:t>
            </w:r>
            <w:r w:rsidR="004A4FA1" w:rsidRPr="000F0AB3">
              <w:rPr>
                <w:rFonts w:ascii="Arial" w:hAnsi="Arial" w:cs="Arial"/>
                <w:lang w:val="sr-Cyrl-CS"/>
              </w:rPr>
              <w:t xml:space="preserve"> Образац референтне листе</w:t>
            </w:r>
            <w:r w:rsidRPr="00926144">
              <w:rPr>
                <w:rFonts w:ascii="Arial" w:hAnsi="Arial" w:cs="Arial"/>
                <w:lang w:val="sr-Cyrl-CS"/>
              </w:rPr>
              <w:t xml:space="preserve"> </w:t>
            </w:r>
            <w:r w:rsidR="004A4FA1">
              <w:rPr>
                <w:rFonts w:ascii="Arial" w:hAnsi="Arial" w:cs="Arial"/>
                <w:lang w:val="sr-Cyrl-CS"/>
              </w:rPr>
              <w:t>(</w:t>
            </w:r>
            <w:r w:rsidRPr="00926144">
              <w:rPr>
                <w:rFonts w:ascii="Arial" w:hAnsi="Arial" w:cs="Arial"/>
                <w:lang w:val="sr-Cyrl-CS"/>
              </w:rPr>
              <w:t xml:space="preserve">Образац </w:t>
            </w:r>
            <w:r w:rsidRPr="00926144">
              <w:rPr>
                <w:rFonts w:ascii="Arial" w:hAnsi="Arial" w:cs="Arial"/>
              </w:rPr>
              <w:t>VII-</w:t>
            </w:r>
            <w:r w:rsidR="000072AD" w:rsidRPr="00926144">
              <w:rPr>
                <w:rFonts w:ascii="Arial" w:hAnsi="Arial" w:cs="Arial"/>
                <w:lang w:val="sr-Cyrl-CS"/>
              </w:rPr>
              <w:t>6</w:t>
            </w:r>
            <w:r w:rsidR="004A4FA1">
              <w:rPr>
                <w:rFonts w:ascii="Arial" w:hAnsi="Arial" w:cs="Arial"/>
                <w:lang w:val="sr-Cyrl-CS"/>
              </w:rPr>
              <w:t>);</w:t>
            </w:r>
          </w:p>
          <w:p w:rsidR="00F80A51" w:rsidRPr="00926144" w:rsidRDefault="004A4FA1" w:rsidP="009A0535">
            <w:pPr>
              <w:pStyle w:val="ListParagraph"/>
              <w:numPr>
                <w:ilvl w:val="0"/>
                <w:numId w:val="30"/>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Pr>
                <w:rFonts w:ascii="Arial" w:hAnsi="Arial" w:cs="Arial"/>
              </w:rPr>
              <w:t>Потврд</w:t>
            </w:r>
            <w:r>
              <w:rPr>
                <w:rFonts w:ascii="Arial" w:hAnsi="Arial" w:cs="Arial"/>
                <w:lang w:val="sr-Cyrl-CS"/>
              </w:rPr>
              <w:t>а</w:t>
            </w:r>
            <w:r w:rsidRPr="000F0AB3">
              <w:rPr>
                <w:rFonts w:ascii="Arial" w:hAnsi="Arial" w:cs="Arial"/>
              </w:rPr>
              <w:t xml:space="preserve"> o </w:t>
            </w:r>
            <w:r w:rsidRPr="000F0AB3">
              <w:rPr>
                <w:rFonts w:ascii="Arial" w:hAnsi="Arial" w:cs="Arial"/>
                <w:lang w:val="sr-Cyrl-CS"/>
              </w:rPr>
              <w:t>реализацији закључених уговора</w:t>
            </w:r>
            <w:r w:rsidRPr="00926144">
              <w:rPr>
                <w:rFonts w:ascii="Arial" w:hAnsi="Arial" w:cs="Arial"/>
              </w:rPr>
              <w:t xml:space="preserve"> </w:t>
            </w:r>
            <w:r w:rsidR="00C57D3B" w:rsidRPr="00926144">
              <w:rPr>
                <w:rFonts w:ascii="Arial" w:hAnsi="Arial" w:cs="Arial"/>
              </w:rPr>
              <w:t>(Образац VII</w:t>
            </w:r>
            <w:r w:rsidR="000072AD" w:rsidRPr="00926144">
              <w:rPr>
                <w:rFonts w:ascii="Arial" w:hAnsi="Arial" w:cs="Arial"/>
              </w:rPr>
              <w:t>-</w:t>
            </w:r>
            <w:r w:rsidR="000072AD" w:rsidRPr="00926144">
              <w:rPr>
                <w:rFonts w:ascii="Arial" w:hAnsi="Arial" w:cs="Arial"/>
                <w:lang w:val="sr-Cyrl-CS"/>
              </w:rPr>
              <w:t>7</w:t>
            </w:r>
            <w:r w:rsidR="00C57D3B" w:rsidRPr="00926144">
              <w:rPr>
                <w:rFonts w:ascii="Arial" w:hAnsi="Arial" w:cs="Arial"/>
              </w:rPr>
              <w:t>) са фотокопијама уговора и окончан</w:t>
            </w:r>
            <w:r w:rsidR="00C57D3B" w:rsidRPr="00926144">
              <w:rPr>
                <w:rFonts w:ascii="Arial" w:hAnsi="Arial" w:cs="Arial"/>
                <w:lang w:val="sr-Cyrl-CS"/>
              </w:rPr>
              <w:t>их</w:t>
            </w:r>
            <w:r w:rsidR="00C57D3B" w:rsidRPr="00926144">
              <w:rPr>
                <w:rFonts w:ascii="Arial" w:hAnsi="Arial" w:cs="Arial"/>
              </w:rPr>
              <w:t xml:space="preserve"> ситуациј</w:t>
            </w:r>
            <w:r w:rsidR="00C57D3B" w:rsidRPr="00926144">
              <w:rPr>
                <w:rFonts w:ascii="Arial" w:hAnsi="Arial" w:cs="Arial"/>
                <w:lang w:val="sr-Cyrl-CS"/>
              </w:rPr>
              <w:t>а</w:t>
            </w:r>
            <w:r w:rsidR="00C57D3B" w:rsidRPr="00926144">
              <w:rPr>
                <w:rFonts w:ascii="Arial" w:hAnsi="Arial" w:cs="Arial"/>
              </w:rPr>
              <w:t xml:space="preserve"> (рачуна) о </w:t>
            </w:r>
            <w:r w:rsidR="009A0535" w:rsidRPr="00926144">
              <w:rPr>
                <w:rFonts w:ascii="Arial" w:hAnsi="Arial" w:cs="Arial"/>
                <w:lang w:val="sr-Cyrl-CS"/>
              </w:rPr>
              <w:t>пруженим услугама</w:t>
            </w:r>
            <w:r w:rsidR="00C57D3B" w:rsidRPr="00926144">
              <w:rPr>
                <w:rFonts w:ascii="Arial" w:hAnsi="Arial" w:cs="Arial"/>
              </w:rPr>
              <w:t xml:space="preserve"> </w:t>
            </w:r>
          </w:p>
        </w:tc>
      </w:tr>
      <w:tr w:rsidR="00F80A51" w:rsidRPr="00926144" w:rsidTr="00F80A51">
        <w:trPr>
          <w:trHeight w:val="557"/>
        </w:trPr>
        <w:tc>
          <w:tcPr>
            <w:tcW w:w="736" w:type="dxa"/>
            <w:shd w:val="clear" w:color="auto" w:fill="auto"/>
          </w:tcPr>
          <w:p w:rsidR="00F80A51" w:rsidRPr="00926144" w:rsidRDefault="00F80A51" w:rsidP="00BD7632">
            <w:pPr>
              <w:rPr>
                <w:rFonts w:ascii="Arial" w:hAnsi="Arial" w:cs="Arial"/>
                <w:color w:val="auto"/>
                <w:sz w:val="28"/>
                <w:szCs w:val="28"/>
              </w:rPr>
            </w:pPr>
          </w:p>
        </w:tc>
        <w:tc>
          <w:tcPr>
            <w:tcW w:w="4133" w:type="dxa"/>
            <w:tcBorders>
              <w:bottom w:val="single" w:sz="4" w:space="0" w:color="auto"/>
            </w:tcBorders>
            <w:shd w:val="clear" w:color="auto" w:fill="auto"/>
          </w:tcPr>
          <w:p w:rsidR="00F80A51" w:rsidRPr="00926144" w:rsidRDefault="00C57D3B" w:rsidP="003F1510">
            <w:pPr>
              <w:snapToGrid w:val="0"/>
              <w:rPr>
                <w:rFonts w:ascii="Arial" w:hAnsi="Arial" w:cs="Arial"/>
                <w:iCs/>
              </w:rPr>
            </w:pPr>
            <w:r w:rsidRPr="00926144">
              <w:rPr>
                <w:rFonts w:ascii="Arial" w:hAnsi="Arial" w:cs="Arial"/>
                <w:lang w:val="sr-Cyrl-CS"/>
              </w:rPr>
              <w:t>Да је у претходн</w:t>
            </w:r>
            <w:r w:rsidRPr="00926144">
              <w:rPr>
                <w:rFonts w:ascii="Arial" w:hAnsi="Arial" w:cs="Arial"/>
              </w:rPr>
              <w:t>e</w:t>
            </w:r>
            <w:r w:rsidRPr="00926144">
              <w:rPr>
                <w:rFonts w:ascii="Arial" w:hAnsi="Arial" w:cs="Arial"/>
                <w:lang w:val="sr-Cyrl-CS"/>
              </w:rPr>
              <w:t xml:space="preserve"> </w:t>
            </w:r>
            <w:r w:rsidRPr="00926144">
              <w:rPr>
                <w:rFonts w:ascii="Arial" w:hAnsi="Arial" w:cs="Arial"/>
              </w:rPr>
              <w:t>3</w:t>
            </w:r>
            <w:r w:rsidRPr="00926144">
              <w:rPr>
                <w:rFonts w:ascii="Arial" w:hAnsi="Arial" w:cs="Arial"/>
                <w:lang w:val="sr-Cyrl-CS"/>
              </w:rPr>
              <w:t xml:space="preserve"> обрачунск</w:t>
            </w:r>
            <w:r w:rsidRPr="00926144">
              <w:rPr>
                <w:rFonts w:ascii="Arial" w:hAnsi="Arial" w:cs="Arial"/>
              </w:rPr>
              <w:t>e</w:t>
            </w:r>
            <w:r w:rsidRPr="00926144">
              <w:rPr>
                <w:rFonts w:ascii="Arial" w:hAnsi="Arial" w:cs="Arial"/>
                <w:lang w:val="sr-Cyrl-CS"/>
              </w:rPr>
              <w:t xml:space="preserve"> годин</w:t>
            </w:r>
            <w:r w:rsidRPr="00926144">
              <w:rPr>
                <w:rFonts w:ascii="Arial" w:hAnsi="Arial" w:cs="Arial"/>
              </w:rPr>
              <w:t>e</w:t>
            </w:r>
            <w:r w:rsidR="003F1510">
              <w:rPr>
                <w:rFonts w:ascii="Arial" w:hAnsi="Arial" w:cs="Arial"/>
                <w:lang w:val="sr-Cyrl-CS"/>
              </w:rPr>
              <w:t xml:space="preserve"> ( 2016</w:t>
            </w:r>
            <w:r w:rsidRPr="00926144">
              <w:rPr>
                <w:rFonts w:ascii="Arial" w:hAnsi="Arial" w:cs="Arial"/>
              </w:rPr>
              <w:t xml:space="preserve">, </w:t>
            </w:r>
            <w:r w:rsidR="003F1510">
              <w:rPr>
                <w:rFonts w:ascii="Arial" w:hAnsi="Arial" w:cs="Arial"/>
                <w:lang w:val="sr-Cyrl-CS"/>
              </w:rPr>
              <w:t>2017</w:t>
            </w:r>
            <w:r w:rsidRPr="00926144">
              <w:rPr>
                <w:rFonts w:ascii="Arial" w:hAnsi="Arial" w:cs="Arial"/>
              </w:rPr>
              <w:t xml:space="preserve"> и 201</w:t>
            </w:r>
            <w:r w:rsidR="003F1510">
              <w:rPr>
                <w:rFonts w:ascii="Arial" w:hAnsi="Arial" w:cs="Arial"/>
                <w:lang w:val="sr-Cyrl-CS"/>
              </w:rPr>
              <w:t>8</w:t>
            </w:r>
            <w:r w:rsidRPr="00926144">
              <w:rPr>
                <w:rFonts w:ascii="Arial" w:hAnsi="Arial" w:cs="Arial"/>
                <w:lang w:val="sr-Cyrl-CS"/>
              </w:rPr>
              <w:t xml:space="preserve">) </w:t>
            </w:r>
            <w:r w:rsidRPr="00926144">
              <w:rPr>
                <w:rFonts w:ascii="Arial" w:hAnsi="Arial" w:cs="Arial"/>
              </w:rPr>
              <w:t>пружио</w:t>
            </w:r>
            <w:r w:rsidR="000072AD" w:rsidRPr="00926144">
              <w:rPr>
                <w:rFonts w:ascii="Arial" w:hAnsi="Arial" w:cs="Arial"/>
              </w:rPr>
              <w:t xml:space="preserve"> најмање 3</w:t>
            </w:r>
            <w:r w:rsidRPr="00926144">
              <w:rPr>
                <w:rFonts w:ascii="Arial" w:hAnsi="Arial" w:cs="Arial"/>
              </w:rPr>
              <w:t xml:space="preserve"> истоврсне услуге стручног надзора над извођењем радова на асвалтирању путева и улица</w:t>
            </w:r>
            <w:r w:rsidR="000072AD" w:rsidRPr="00926144">
              <w:rPr>
                <w:rFonts w:ascii="Arial" w:hAnsi="Arial" w:cs="Arial"/>
              </w:rPr>
              <w:t>, укупне дужине од 5км.</w:t>
            </w:r>
          </w:p>
        </w:tc>
        <w:tc>
          <w:tcPr>
            <w:tcW w:w="4116" w:type="dxa"/>
            <w:vMerge/>
            <w:shd w:val="clear" w:color="auto" w:fill="FFFFFF"/>
          </w:tcPr>
          <w:p w:rsidR="00F80A51" w:rsidRPr="00926144" w:rsidRDefault="00F80A51" w:rsidP="00BD7632">
            <w:pPr>
              <w:pStyle w:val="Default"/>
              <w:jc w:val="both"/>
              <w:rPr>
                <w:color w:val="auto"/>
                <w:sz w:val="28"/>
                <w:szCs w:val="28"/>
              </w:rPr>
            </w:pPr>
          </w:p>
        </w:tc>
      </w:tr>
    </w:tbl>
    <w:p w:rsidR="000072AD" w:rsidRPr="00926144" w:rsidRDefault="000072AD" w:rsidP="000072AD">
      <w:pPr>
        <w:pStyle w:val="ListParagraph"/>
        <w:numPr>
          <w:ilvl w:val="1"/>
          <w:numId w:val="2"/>
        </w:numPr>
        <w:jc w:val="both"/>
        <w:rPr>
          <w:rFonts w:ascii="Arial" w:hAnsi="Arial" w:cs="Arial"/>
          <w:b/>
          <w:bCs/>
          <w:i/>
          <w:iCs/>
          <w:lang w:val="ru-RU"/>
        </w:rPr>
      </w:pPr>
      <w:r w:rsidRPr="00926144">
        <w:rPr>
          <w:rFonts w:ascii="Arial" w:hAnsi="Arial" w:cs="Arial"/>
          <w:bCs/>
          <w:iCs/>
          <w:lang w:val="ru-RU"/>
        </w:rPr>
        <w:lastRenderedPageBreak/>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0072AD" w:rsidRPr="00926144" w:rsidRDefault="000072AD" w:rsidP="000072AD">
      <w:pPr>
        <w:pStyle w:val="ListParagraph"/>
        <w:ind w:left="0"/>
        <w:jc w:val="both"/>
        <w:rPr>
          <w:rFonts w:ascii="Arial" w:hAnsi="Arial" w:cs="Arial"/>
          <w:lang w:val="ru-RU"/>
        </w:rPr>
      </w:pPr>
    </w:p>
    <w:p w:rsidR="000072AD" w:rsidRPr="00926144" w:rsidRDefault="000072AD" w:rsidP="000072AD">
      <w:pPr>
        <w:pStyle w:val="ListParagraph"/>
        <w:numPr>
          <w:ilvl w:val="1"/>
          <w:numId w:val="2"/>
        </w:numPr>
        <w:jc w:val="both"/>
        <w:rPr>
          <w:rFonts w:ascii="Arial" w:hAnsi="Arial" w:cs="Arial"/>
          <w:bCs/>
          <w:iCs/>
          <w:lang w:val="ru-RU"/>
        </w:rPr>
      </w:pPr>
      <w:r w:rsidRPr="00926144">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072AD" w:rsidRPr="00926144" w:rsidRDefault="000072AD" w:rsidP="000072AD">
      <w:pPr>
        <w:jc w:val="both"/>
        <w:rPr>
          <w:rFonts w:ascii="Arial" w:hAnsi="Arial" w:cs="Arial"/>
          <w:b/>
          <w:bCs/>
          <w:i/>
          <w:iCs/>
        </w:rPr>
      </w:pPr>
    </w:p>
    <w:p w:rsidR="000072AD" w:rsidRPr="00926144" w:rsidRDefault="000072AD" w:rsidP="000072AD">
      <w:pPr>
        <w:jc w:val="both"/>
        <w:rPr>
          <w:rFonts w:ascii="Arial" w:hAnsi="Arial" w:cs="Arial"/>
          <w:b/>
          <w:bCs/>
          <w:i/>
          <w:iCs/>
        </w:rPr>
      </w:pPr>
    </w:p>
    <w:p w:rsidR="00F14B9E" w:rsidRPr="00926144" w:rsidRDefault="00F14B9E" w:rsidP="00F14B9E">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t>УПУТСТВО КАКО СЕ ДОКАЗУЈЕ ИСПУЊЕНОСТ УСЛОВА</w:t>
      </w:r>
    </w:p>
    <w:p w:rsidR="000072AD" w:rsidRPr="00926144" w:rsidRDefault="000072AD" w:rsidP="000072AD">
      <w:pPr>
        <w:jc w:val="both"/>
        <w:rPr>
          <w:rFonts w:ascii="Arial" w:hAnsi="Arial" w:cs="Arial"/>
          <w:bCs/>
          <w:i/>
          <w:iCs/>
          <w:color w:val="C00000"/>
          <w:lang w:val="sr-Cyrl-CS"/>
        </w:rPr>
      </w:pPr>
    </w:p>
    <w:p w:rsidR="00F14B9E" w:rsidRPr="00926144" w:rsidRDefault="00F14B9E" w:rsidP="000072AD">
      <w:pPr>
        <w:jc w:val="both"/>
        <w:rPr>
          <w:rFonts w:ascii="Arial" w:hAnsi="Arial" w:cs="Arial"/>
          <w:bCs/>
          <w:i/>
          <w:iCs/>
          <w:color w:val="C00000"/>
          <w:lang w:val="sr-Cyrl-CS"/>
        </w:rPr>
      </w:pPr>
    </w:p>
    <w:p w:rsidR="000072AD" w:rsidRPr="00926144" w:rsidRDefault="000072AD" w:rsidP="000072AD">
      <w:pPr>
        <w:pStyle w:val="ListParagraph"/>
        <w:ind w:left="0"/>
        <w:jc w:val="both"/>
        <w:rPr>
          <w:rFonts w:ascii="Arial" w:hAnsi="Arial" w:cs="Arial"/>
          <w:lang w:val="ru-RU"/>
        </w:rPr>
      </w:pPr>
      <w:r w:rsidRPr="00926144">
        <w:rPr>
          <w:rFonts w:ascii="Arial" w:hAnsi="Arial" w:cs="Arial"/>
          <w:lang w:val="ru-RU"/>
        </w:rPr>
        <w:t xml:space="preserve">Испуњеност </w:t>
      </w:r>
      <w:r w:rsidRPr="00926144">
        <w:rPr>
          <w:rFonts w:ascii="Arial" w:hAnsi="Arial" w:cs="Arial"/>
          <w:b/>
          <w:lang w:val="ru-RU"/>
        </w:rPr>
        <w:t xml:space="preserve">обавезних </w:t>
      </w:r>
      <w:r w:rsidRPr="00926144">
        <w:rPr>
          <w:rFonts w:ascii="Arial" w:hAnsi="Arial" w:cs="Arial"/>
          <w:b/>
          <w:lang w:val="sr-Cyrl-CS"/>
        </w:rPr>
        <w:t xml:space="preserve">услова </w:t>
      </w:r>
      <w:r w:rsidRPr="00926144">
        <w:rPr>
          <w:rFonts w:ascii="Arial" w:hAnsi="Arial" w:cs="Arial"/>
          <w:lang w:val="ru-RU"/>
        </w:rPr>
        <w:t xml:space="preserve">за учешће у поступку предметне јавне набавке, </w:t>
      </w:r>
      <w:r w:rsidRPr="00926144">
        <w:rPr>
          <w:rFonts w:ascii="Arial" w:hAnsi="Arial" w:cs="Arial"/>
          <w:lang w:val="sr-Cyrl-CS"/>
        </w:rPr>
        <w:t>понуђач доказује достављањем следећих доказа:</w:t>
      </w:r>
    </w:p>
    <w:p w:rsidR="000072AD" w:rsidRPr="00926144" w:rsidRDefault="000072AD" w:rsidP="000072AD">
      <w:pPr>
        <w:pStyle w:val="ListParagraph"/>
        <w:jc w:val="both"/>
        <w:rPr>
          <w:rFonts w:ascii="Arial" w:hAnsi="Arial" w:cs="Arial"/>
          <w:lang w:val="ru-RU"/>
        </w:rPr>
      </w:pPr>
    </w:p>
    <w:p w:rsidR="000072AD" w:rsidRPr="00926144" w:rsidRDefault="000072AD" w:rsidP="000072AD">
      <w:pPr>
        <w:pStyle w:val="ListParagraph"/>
        <w:numPr>
          <w:ilvl w:val="0"/>
          <w:numId w:val="12"/>
        </w:numPr>
        <w:tabs>
          <w:tab w:val="left" w:pos="680"/>
        </w:tabs>
        <w:ind w:hanging="720"/>
        <w:jc w:val="both"/>
        <w:rPr>
          <w:rFonts w:ascii="Arial" w:eastAsia="TimesNewRomanPSMT" w:hAnsi="Arial" w:cs="Arial"/>
          <w:bCs/>
          <w:color w:val="auto"/>
        </w:rPr>
      </w:pPr>
      <w:r w:rsidRPr="00926144">
        <w:rPr>
          <w:rFonts w:ascii="Arial" w:eastAsia="TimesNewRomanPSMT" w:hAnsi="Arial" w:cs="Arial"/>
          <w:bCs/>
          <w:color w:val="auto"/>
        </w:rPr>
        <w:t xml:space="preserve">Чл. 75. ст. 1. тач. 1) ЗЈН, услов под редним бројем 1. наведен у табеларном приказу </w:t>
      </w:r>
      <w:r w:rsidRPr="00926144">
        <w:rPr>
          <w:rFonts w:ascii="Arial" w:eastAsia="TimesNewRomanPSMT" w:hAnsi="Arial" w:cs="Arial"/>
          <w:b/>
          <w:bCs/>
          <w:color w:val="auto"/>
        </w:rPr>
        <w:t>обавезних услова</w:t>
      </w:r>
      <w:r w:rsidRPr="00926144">
        <w:rPr>
          <w:rFonts w:ascii="Arial" w:eastAsia="TimesNewRomanPSMT" w:hAnsi="Arial" w:cs="Arial"/>
          <w:bCs/>
          <w:color w:val="auto"/>
        </w:rPr>
        <w:t xml:space="preserve"> –</w:t>
      </w:r>
      <w:r w:rsidRPr="00926144">
        <w:rPr>
          <w:rFonts w:ascii="Arial" w:eastAsia="TimesNewRomanPSMT" w:hAnsi="Arial" w:cs="Arial"/>
          <w:b/>
          <w:bCs/>
          <w:color w:val="auto"/>
        </w:rPr>
        <w:t xml:space="preserve"> Доказ:</w:t>
      </w:r>
      <w:r w:rsidRPr="00926144">
        <w:rPr>
          <w:rFonts w:ascii="Arial" w:eastAsia="TimesNewRomanPSMT" w:hAnsi="Arial" w:cs="Arial"/>
          <w:bCs/>
          <w:color w:val="auto"/>
        </w:rPr>
        <w:t xml:space="preserve"> </w:t>
      </w:r>
    </w:p>
    <w:p w:rsidR="000072AD" w:rsidRPr="00926144" w:rsidRDefault="000072AD" w:rsidP="000072AD">
      <w:pPr>
        <w:pStyle w:val="ListParagraph"/>
        <w:tabs>
          <w:tab w:val="left" w:pos="680"/>
        </w:tabs>
        <w:ind w:hanging="720"/>
        <w:jc w:val="both"/>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072AD" w:rsidRPr="00926144" w:rsidRDefault="000072AD" w:rsidP="000072AD">
      <w:pPr>
        <w:pStyle w:val="ListParagraph"/>
        <w:tabs>
          <w:tab w:val="left" w:pos="680"/>
        </w:tabs>
        <w:ind w:hanging="720"/>
        <w:jc w:val="both"/>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ст. 1. тач. 2) ЗЈН, услов под редним бројем 2.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 xml:space="preserve">– </w:t>
      </w:r>
      <w:r w:rsidRPr="00926144">
        <w:rPr>
          <w:rFonts w:ascii="Arial" w:eastAsia="TimesNewRomanPSMT" w:hAnsi="Arial" w:cs="Arial"/>
          <w:b/>
          <w:bCs/>
          <w:color w:val="auto"/>
        </w:rPr>
        <w:t>Доказ:</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Посебног одељења за организовани криминал Вишег 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xml:space="preserve">, којим се потврђује да није осуђиван за неко </w:t>
      </w:r>
      <w:r w:rsidRPr="00926144">
        <w:rPr>
          <w:rFonts w:ascii="Arial" w:hAnsi="Arial" w:cs="Arial"/>
          <w:color w:val="auto"/>
        </w:rPr>
        <w:lastRenderedPageBreak/>
        <w:t>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ст. 1. тач. 4) ЗЈН, услов под редним бројем 3.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w:t>
      </w:r>
      <w:r w:rsidRPr="00926144">
        <w:rPr>
          <w:rFonts w:ascii="Arial" w:hAnsi="Arial" w:cs="Arial"/>
          <w:b/>
          <w:color w:val="auto"/>
          <w:lang w:val="sr-Cyrl-CS"/>
        </w:rPr>
        <w:t xml:space="preserve"> Доказ: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rPr>
        <w:t>Докази не могу бити старији од два месеца пре отварања понуда.</w:t>
      </w:r>
    </w:p>
    <w:p w:rsidR="000072AD" w:rsidRPr="00926144" w:rsidRDefault="000072AD" w:rsidP="000072AD">
      <w:pPr>
        <w:pStyle w:val="ListParagraph"/>
        <w:jc w:val="both"/>
        <w:rPr>
          <w:rFonts w:ascii="Arial" w:hAnsi="Arial" w:cs="Arial"/>
          <w:lang w:val="sr-Cyrl-CS"/>
        </w:rPr>
      </w:pPr>
    </w:p>
    <w:p w:rsidR="000072AD" w:rsidRPr="00926144" w:rsidRDefault="000072AD" w:rsidP="000072AD">
      <w:pPr>
        <w:pStyle w:val="ListParagraph"/>
        <w:tabs>
          <w:tab w:val="left" w:pos="680"/>
        </w:tabs>
        <w:ind w:left="0"/>
        <w:jc w:val="both"/>
        <w:rPr>
          <w:rFonts w:ascii="Arial" w:eastAsia="TimesNewRomanPS-BoldMT" w:hAnsi="Arial" w:cs="Arial"/>
          <w:bCs/>
          <w:lang w:val="sr-Cyrl-CS"/>
        </w:rPr>
      </w:pPr>
      <w:r w:rsidRPr="00926144">
        <w:rPr>
          <w:rFonts w:ascii="Arial" w:eastAsia="TimesNewRomanPS-BoldMT" w:hAnsi="Arial" w:cs="Arial"/>
          <w:bCs/>
          <w:lang w:val="sr-Cyrl-CS"/>
        </w:rPr>
        <w:t xml:space="preserve">Испуњеност </w:t>
      </w:r>
      <w:r w:rsidRPr="00926144">
        <w:rPr>
          <w:rFonts w:ascii="Arial" w:eastAsia="TimesNewRomanPS-BoldMT" w:hAnsi="Arial" w:cs="Arial"/>
          <w:b/>
          <w:bCs/>
          <w:lang w:val="sr-Cyrl-CS"/>
        </w:rPr>
        <w:t xml:space="preserve">додатних услова </w:t>
      </w:r>
      <w:r w:rsidRPr="00926144">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0072AD" w:rsidRPr="00926144" w:rsidRDefault="000072AD" w:rsidP="000072AD">
      <w:pPr>
        <w:pStyle w:val="ListParagraph"/>
        <w:tabs>
          <w:tab w:val="left" w:pos="680"/>
        </w:tabs>
        <w:ind w:left="0"/>
        <w:jc w:val="both"/>
        <w:rPr>
          <w:rFonts w:ascii="Arial" w:eastAsia="TimesNewRomanPS-BoldMT" w:hAnsi="Arial" w:cs="Arial"/>
          <w:bCs/>
          <w:lang w:val="sr-Cyrl-CS"/>
        </w:rPr>
      </w:pPr>
    </w:p>
    <w:p w:rsidR="000072AD" w:rsidRPr="00926144" w:rsidRDefault="000072AD" w:rsidP="000072AD">
      <w:pPr>
        <w:pStyle w:val="ListParagraph"/>
        <w:numPr>
          <w:ilvl w:val="0"/>
          <w:numId w:val="31"/>
        </w:numPr>
        <w:tabs>
          <w:tab w:val="left" w:pos="680"/>
        </w:tabs>
        <w:autoSpaceDE w:val="0"/>
        <w:autoSpaceDN w:val="0"/>
        <w:adjustRightInd w:val="0"/>
        <w:ind w:left="720" w:hanging="720"/>
        <w:jc w:val="both"/>
        <w:rPr>
          <w:rFonts w:ascii="Arial" w:eastAsia="TimesNewRomanPSMT" w:hAnsi="Arial" w:cs="Arial"/>
          <w:b/>
          <w:bCs/>
          <w:color w:val="auto"/>
        </w:rPr>
      </w:pPr>
      <w:r w:rsidRPr="00926144">
        <w:rPr>
          <w:rFonts w:ascii="Arial" w:eastAsia="TimesNewRomanPSMT" w:hAnsi="Arial" w:cs="Arial"/>
          <w:bCs/>
          <w:color w:val="auto"/>
        </w:rPr>
        <w:t xml:space="preserve">Кадровски капацитет, услов под редним бројем </w:t>
      </w:r>
      <w:r w:rsidRPr="00926144">
        <w:rPr>
          <w:rFonts w:ascii="Arial" w:eastAsia="TimesNewRomanPSMT" w:hAnsi="Arial" w:cs="Arial"/>
          <w:bCs/>
          <w:color w:val="auto"/>
          <w:lang w:val="sr-Cyrl-CS"/>
        </w:rPr>
        <w:t>1</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tabs>
          <w:tab w:val="left" w:pos="0"/>
        </w:tabs>
        <w:autoSpaceDE w:val="0"/>
        <w:autoSpaceDN w:val="0"/>
        <w:adjustRightInd w:val="0"/>
        <w:ind w:left="0"/>
        <w:jc w:val="both"/>
        <w:rPr>
          <w:rFonts w:ascii="Arial" w:hAnsi="Arial" w:cs="Arial"/>
          <w:color w:val="auto"/>
        </w:rPr>
      </w:pPr>
    </w:p>
    <w:p w:rsidR="000072AD" w:rsidRPr="00926144" w:rsidRDefault="000072AD" w:rsidP="000072A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Копија личне лиценце број 312 или 315 или 318 или 410 или 412 или 415  или 418;</w:t>
      </w:r>
    </w:p>
    <w:p w:rsidR="000072AD" w:rsidRPr="00926144" w:rsidRDefault="000072A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r w:rsidRPr="00926144">
        <w:rPr>
          <w:rFonts w:ascii="Arial" w:hAnsi="Arial" w:cs="Arial"/>
          <w:lang w:val="sr-Cyrl-CS"/>
        </w:rPr>
        <w:t>Копија Потврде Инжењерске коморе Србије да је лиценца важећа;</w:t>
      </w:r>
    </w:p>
    <w:p w:rsidR="000072AD" w:rsidRPr="00926144" w:rsidRDefault="000072A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r w:rsidRPr="00926144">
        <w:rPr>
          <w:rFonts w:ascii="Arial" w:eastAsia="Times New Roman" w:hAnsi="Arial" w:cs="Arial"/>
          <w:color w:val="auto"/>
          <w:kern w:val="0"/>
          <w:lang w:eastAsia="en-US"/>
        </w:rPr>
        <w:t>доказ о радном односу (кумулативно уговор о раду и М образац) или доказ да ће лице кој</w:t>
      </w:r>
      <w:r w:rsidRPr="00926144">
        <w:rPr>
          <w:rFonts w:ascii="Arial" w:eastAsia="Times New Roman" w:hAnsi="Arial" w:cs="Arial"/>
          <w:color w:val="auto"/>
          <w:kern w:val="0"/>
          <w:lang w:val="sr-Cyrl-CS" w:eastAsia="en-US"/>
        </w:rPr>
        <w:t>е</w:t>
      </w:r>
      <w:r w:rsidRPr="00926144">
        <w:rPr>
          <w:rFonts w:ascii="Arial" w:eastAsia="Times New Roman" w:hAnsi="Arial" w:cs="Arial"/>
          <w:color w:val="auto"/>
          <w:kern w:val="0"/>
          <w:lang w:eastAsia="en-US"/>
        </w:rPr>
        <w:t xml:space="preserve"> иначе није запошље</w:t>
      </w:r>
      <w:r w:rsidRPr="00926144">
        <w:rPr>
          <w:rFonts w:ascii="Arial" w:eastAsia="Times New Roman" w:hAnsi="Arial" w:cs="Arial"/>
          <w:color w:val="auto"/>
          <w:kern w:val="0"/>
          <w:lang w:val="sr-Cyrl-CS" w:eastAsia="en-US"/>
        </w:rPr>
        <w:t>н</w:t>
      </w:r>
      <w:r w:rsidRPr="00926144">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Pr="00926144">
        <w:rPr>
          <w:rFonts w:ascii="Arial" w:eastAsia="Times New Roman" w:hAnsi="Arial" w:cs="Arial"/>
          <w:color w:val="auto"/>
          <w:kern w:val="0"/>
          <w:lang w:val="sr-Cyrl-CS" w:eastAsia="en-US"/>
        </w:rPr>
        <w:t>п</w:t>
      </w:r>
      <w:r w:rsidRPr="00926144">
        <w:rPr>
          <w:rFonts w:ascii="Arial" w:eastAsia="Times New Roman" w:hAnsi="Arial" w:cs="Arial"/>
          <w:color w:val="auto"/>
          <w:kern w:val="0"/>
          <w:lang w:eastAsia="en-US"/>
        </w:rPr>
        <w:t>реко уговора о делу или неког др.</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уговора у складу са позитивним прописима који регулишу дату област).</w:t>
      </w:r>
    </w:p>
    <w:p w:rsidR="000072AD" w:rsidRPr="00926144" w:rsidRDefault="000072AD" w:rsidP="000072AD">
      <w:pPr>
        <w:suppressAutoHyphens w:val="0"/>
        <w:spacing w:line="240" w:lineRule="auto"/>
        <w:ind w:left="360"/>
        <w:jc w:val="both"/>
        <w:rPr>
          <w:rFonts w:ascii="Arial" w:hAnsi="Arial" w:cs="Arial"/>
          <w:lang w:val="sr-Cyrl-CS"/>
        </w:rPr>
      </w:pPr>
    </w:p>
    <w:p w:rsidR="000072AD" w:rsidRPr="00926144" w:rsidRDefault="000072AD" w:rsidP="000072AD">
      <w:pPr>
        <w:pStyle w:val="ListParagraph"/>
        <w:numPr>
          <w:ilvl w:val="0"/>
          <w:numId w:val="31"/>
        </w:numPr>
        <w:ind w:left="630" w:hanging="630"/>
        <w:jc w:val="both"/>
        <w:rPr>
          <w:rFonts w:ascii="Arial" w:hAnsi="Arial" w:cs="Arial"/>
          <w:iCs/>
        </w:rPr>
      </w:pPr>
      <w:r w:rsidRPr="00926144">
        <w:rPr>
          <w:rFonts w:ascii="Arial" w:hAnsi="Arial" w:cs="Arial"/>
          <w:iCs/>
        </w:rPr>
        <w:t xml:space="preserve">Пословни капацитет, </w:t>
      </w:r>
      <w:r w:rsidRPr="00926144">
        <w:rPr>
          <w:rFonts w:ascii="Arial" w:eastAsia="TimesNewRomanPSMT" w:hAnsi="Arial" w:cs="Arial"/>
          <w:bCs/>
          <w:color w:val="auto"/>
        </w:rPr>
        <w:t xml:space="preserve">услов под редним бројем </w:t>
      </w:r>
      <w:r w:rsidRPr="00926144">
        <w:rPr>
          <w:rFonts w:ascii="Arial" w:eastAsia="TimesNewRomanPSMT" w:hAnsi="Arial" w:cs="Arial"/>
          <w:bCs/>
          <w:color w:val="auto"/>
          <w:lang w:val="sr-Cyrl-CS"/>
        </w:rPr>
        <w:t>2</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926144">
        <w:rPr>
          <w:rFonts w:ascii="Arial" w:hAnsi="Arial" w:cs="Arial"/>
          <w:lang w:val="sr-Cyrl-CS"/>
        </w:rPr>
        <w:t xml:space="preserve">Попуњен Образац </w:t>
      </w:r>
      <w:r w:rsidRPr="00926144">
        <w:rPr>
          <w:rFonts w:ascii="Arial" w:hAnsi="Arial" w:cs="Arial"/>
        </w:rPr>
        <w:t>VIII-</w:t>
      </w:r>
      <w:r w:rsidRPr="00926144">
        <w:rPr>
          <w:rFonts w:ascii="Arial" w:hAnsi="Arial" w:cs="Arial"/>
          <w:lang w:val="sr-Cyrl-CS"/>
        </w:rPr>
        <w:t xml:space="preserve">6: </w:t>
      </w:r>
      <w:r w:rsidR="004A4FA1" w:rsidRPr="000F0AB3">
        <w:rPr>
          <w:rFonts w:ascii="Arial" w:hAnsi="Arial" w:cs="Arial"/>
          <w:lang w:val="sr-Cyrl-CS"/>
        </w:rPr>
        <w:t>Образац референтне листе</w:t>
      </w:r>
    </w:p>
    <w:p w:rsidR="000072AD" w:rsidRPr="00926144" w:rsidRDefault="004A4FA1" w:rsidP="000072A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Pr>
          <w:rFonts w:ascii="Arial" w:hAnsi="Arial" w:cs="Arial"/>
        </w:rPr>
        <w:t>Потврд</w:t>
      </w:r>
      <w:r>
        <w:rPr>
          <w:rFonts w:ascii="Arial" w:hAnsi="Arial" w:cs="Arial"/>
          <w:lang w:val="sr-Cyrl-CS"/>
        </w:rPr>
        <w:t>а</w:t>
      </w:r>
      <w:r w:rsidRPr="000F0AB3">
        <w:rPr>
          <w:rFonts w:ascii="Arial" w:hAnsi="Arial" w:cs="Arial"/>
        </w:rPr>
        <w:t xml:space="preserve"> o </w:t>
      </w:r>
      <w:r w:rsidRPr="000F0AB3">
        <w:rPr>
          <w:rFonts w:ascii="Arial" w:hAnsi="Arial" w:cs="Arial"/>
          <w:lang w:val="sr-Cyrl-CS"/>
        </w:rPr>
        <w:t>реализацији закључених уговора</w:t>
      </w:r>
      <w:r w:rsidRPr="00926144">
        <w:rPr>
          <w:rFonts w:ascii="Arial" w:hAnsi="Arial" w:cs="Arial"/>
        </w:rPr>
        <w:t xml:space="preserve"> </w:t>
      </w:r>
      <w:r w:rsidR="000072AD" w:rsidRPr="00926144">
        <w:rPr>
          <w:rFonts w:ascii="Arial" w:hAnsi="Arial" w:cs="Arial"/>
        </w:rPr>
        <w:t>(Образац VIII-</w:t>
      </w:r>
      <w:r w:rsidR="000072AD" w:rsidRPr="00926144">
        <w:rPr>
          <w:rFonts w:ascii="Arial" w:hAnsi="Arial" w:cs="Arial"/>
          <w:lang w:val="sr-Cyrl-CS"/>
        </w:rPr>
        <w:t>7</w:t>
      </w:r>
      <w:r w:rsidR="000072AD" w:rsidRPr="00926144">
        <w:rPr>
          <w:rFonts w:ascii="Arial" w:hAnsi="Arial" w:cs="Arial"/>
        </w:rPr>
        <w:t>) са фотокопијама уговора и окончан</w:t>
      </w:r>
      <w:r w:rsidR="000072AD" w:rsidRPr="00926144">
        <w:rPr>
          <w:rFonts w:ascii="Arial" w:hAnsi="Arial" w:cs="Arial"/>
          <w:lang w:val="sr-Cyrl-CS"/>
        </w:rPr>
        <w:t>их</w:t>
      </w:r>
      <w:r w:rsidR="000072AD" w:rsidRPr="00926144">
        <w:rPr>
          <w:rFonts w:ascii="Arial" w:hAnsi="Arial" w:cs="Arial"/>
        </w:rPr>
        <w:t xml:space="preserve"> ситуациј</w:t>
      </w:r>
      <w:r w:rsidR="000072AD" w:rsidRPr="00926144">
        <w:rPr>
          <w:rFonts w:ascii="Arial" w:hAnsi="Arial" w:cs="Arial"/>
          <w:lang w:val="sr-Cyrl-CS"/>
        </w:rPr>
        <w:t>а</w:t>
      </w:r>
      <w:r w:rsidR="000072AD" w:rsidRPr="00926144">
        <w:rPr>
          <w:rFonts w:ascii="Arial" w:hAnsi="Arial" w:cs="Arial"/>
        </w:rPr>
        <w:t xml:space="preserve"> (рачуна) о </w:t>
      </w:r>
      <w:r w:rsidR="00070B57">
        <w:rPr>
          <w:rFonts w:ascii="Arial" w:hAnsi="Arial" w:cs="Arial"/>
          <w:lang w:val="sr-Cyrl-CS"/>
        </w:rPr>
        <w:t>пруженим услугама</w:t>
      </w:r>
    </w:p>
    <w:p w:rsidR="000072AD" w:rsidRPr="00926144" w:rsidRDefault="000072AD" w:rsidP="007F50BC">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p>
    <w:p w:rsidR="000072AD" w:rsidRPr="00926144" w:rsidRDefault="000072AD" w:rsidP="000072A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b/>
          <w:bCs/>
          <w:i/>
          <w:color w:val="auto"/>
          <w:kern w:val="0"/>
          <w:lang w:val="ru-RU" w:eastAsia="en-US"/>
        </w:rPr>
        <w:t>Напомена</w:t>
      </w:r>
      <w:r w:rsidRPr="00926144">
        <w:rPr>
          <w:rFonts w:ascii="Arial" w:eastAsia="Times New Roman" w:hAnsi="Arial" w:cs="Arial"/>
          <w:color w:val="auto"/>
          <w:kern w:val="0"/>
          <w:lang w:val="ru-RU" w:eastAsia="en-US"/>
        </w:rPr>
        <w:t>: Потврде Наручилаца о реализацији закључених уговора</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 xml:space="preserve">могу бити на оригиналном </w:t>
      </w:r>
      <w:r w:rsidRPr="00926144">
        <w:rPr>
          <w:rFonts w:ascii="Arial" w:eastAsia="Times New Roman" w:hAnsi="Arial" w:cs="Arial"/>
          <w:color w:val="auto"/>
          <w:kern w:val="0"/>
          <w:lang w:val="sr-Cyrl-CS" w:eastAsia="en-US"/>
        </w:rPr>
        <w:t>О</w:t>
      </w:r>
      <w:r w:rsidRPr="00926144">
        <w:rPr>
          <w:rFonts w:ascii="Arial" w:eastAsia="Times New Roman" w:hAnsi="Arial" w:cs="Arial"/>
          <w:color w:val="auto"/>
          <w:kern w:val="0"/>
          <w:lang w:val="ru-RU" w:eastAsia="en-US"/>
        </w:rPr>
        <w:t>брасцу из конкурсне документације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или издате од</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стране других наручилаца на њиховим обрасцима, при</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чему такве потврде морају имати све елементе које садржи Образац из</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конкурсне документације и то:</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адреса Наручиоца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седиште понуђача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облик наступања за </w:t>
      </w:r>
      <w:r w:rsidR="007F50BC" w:rsidRPr="00926144">
        <w:rPr>
          <w:rFonts w:ascii="Arial" w:eastAsia="Times New Roman" w:hAnsi="Arial" w:cs="Arial"/>
          <w:color w:val="auto"/>
          <w:kern w:val="0"/>
          <w:lang w:val="ru-RU" w:eastAsia="en-US"/>
        </w:rPr>
        <w:t>услуге</w:t>
      </w:r>
      <w:r w:rsidRPr="00926144">
        <w:rPr>
          <w:rFonts w:ascii="Arial" w:eastAsia="Times New Roman" w:hAnsi="Arial" w:cs="Arial"/>
          <w:color w:val="auto"/>
          <w:kern w:val="0"/>
          <w:lang w:val="ru-RU" w:eastAsia="en-US"/>
        </w:rPr>
        <w:t xml:space="preserve"> за које се издаје Потврда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изјава да су </w:t>
      </w:r>
      <w:r w:rsidR="007F50BC" w:rsidRPr="00926144">
        <w:rPr>
          <w:rFonts w:ascii="Arial" w:eastAsia="Times New Roman" w:hAnsi="Arial" w:cs="Arial"/>
          <w:color w:val="auto"/>
          <w:kern w:val="0"/>
          <w:lang w:val="ru-RU" w:eastAsia="en-US"/>
        </w:rPr>
        <w:t>услуге</w:t>
      </w:r>
      <w:r w:rsidRPr="00926144">
        <w:rPr>
          <w:rFonts w:ascii="Arial" w:eastAsia="Times New Roman" w:hAnsi="Arial" w:cs="Arial"/>
          <w:color w:val="auto"/>
          <w:kern w:val="0"/>
          <w:lang w:val="ru-RU" w:eastAsia="en-US"/>
        </w:rPr>
        <w:t xml:space="preserve"> за потребе тог наручиоца извршен</w:t>
      </w:r>
      <w:r w:rsidR="007F50BC" w:rsidRPr="00926144">
        <w:rPr>
          <w:rFonts w:ascii="Arial" w:eastAsia="Times New Roman" w:hAnsi="Arial" w:cs="Arial"/>
          <w:color w:val="auto"/>
          <w:kern w:val="0"/>
          <w:lang w:val="ru-RU" w:eastAsia="en-US"/>
        </w:rPr>
        <w:t>е</w:t>
      </w:r>
      <w:r w:rsidRPr="00926144">
        <w:rPr>
          <w:rFonts w:ascii="Arial" w:eastAsia="Times New Roman" w:hAnsi="Arial" w:cs="Arial"/>
          <w:color w:val="auto"/>
          <w:kern w:val="0"/>
          <w:lang w:val="ru-RU" w:eastAsia="en-US"/>
        </w:rPr>
        <w:t xml:space="preserve"> квалитетно</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 у уговореном року</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врста </w:t>
      </w:r>
      <w:r w:rsidR="007F50BC" w:rsidRPr="00926144">
        <w:rPr>
          <w:rFonts w:ascii="Arial" w:eastAsia="Times New Roman" w:hAnsi="Arial" w:cs="Arial"/>
          <w:color w:val="auto"/>
          <w:kern w:val="0"/>
          <w:lang w:val="ru-RU" w:eastAsia="en-US"/>
        </w:rPr>
        <w:t>услуга</w:t>
      </w:r>
    </w:p>
    <w:p w:rsidR="007F50BC"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дужина асвал</w:t>
      </w:r>
      <w:r w:rsidR="007F50BC" w:rsidRPr="00926144">
        <w:rPr>
          <w:rFonts w:ascii="Arial" w:eastAsia="Times New Roman" w:hAnsi="Arial" w:cs="Arial"/>
          <w:color w:val="auto"/>
          <w:kern w:val="0"/>
          <w:lang w:val="ru-RU" w:eastAsia="en-US"/>
        </w:rPr>
        <w:t>тираних деоница, над којима се вршио стручни надзор</w:t>
      </w:r>
      <w:r w:rsidRPr="00926144">
        <w:rPr>
          <w:rFonts w:ascii="Arial" w:eastAsia="Times New Roman" w:hAnsi="Arial" w:cs="Arial"/>
          <w:color w:val="auto"/>
          <w:kern w:val="0"/>
          <w:lang w:val="ru-RU" w:eastAsia="en-US"/>
        </w:rPr>
        <w:t xml:space="preserve"> </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уговорена вредност</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број и датум уговора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lastRenderedPageBreak/>
        <w:t>- изјава да се Потврда издаје ради учешћа на тендеру и у друге сврхе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се не може користити</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контакт особа наручиоца и телефон</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26144">
        <w:rPr>
          <w:rFonts w:ascii="Arial" w:eastAsia="Times New Roman" w:hAnsi="Arial" w:cs="Arial"/>
          <w:color w:val="auto"/>
          <w:kern w:val="0"/>
          <w:lang w:val="ru-RU" w:eastAsia="en-US"/>
        </w:rPr>
        <w:t>- потпис овлашћеног лица и печат наручиоца</w:t>
      </w:r>
    </w:p>
    <w:p w:rsidR="00DE7732" w:rsidRPr="00926144" w:rsidRDefault="00DE7732" w:rsidP="00DE7732">
      <w:pPr>
        <w:jc w:val="both"/>
        <w:rPr>
          <w:rFonts w:ascii="Arial" w:eastAsia="Times New Roman" w:hAnsi="Arial" w:cs="Arial"/>
          <w:i/>
          <w:color w:val="auto"/>
          <w:kern w:val="0"/>
          <w:lang w:val="ru-RU" w:eastAsia="en-US"/>
        </w:rPr>
      </w:pPr>
    </w:p>
    <w:p w:rsidR="007F50BC" w:rsidRPr="00926144" w:rsidRDefault="007F50BC" w:rsidP="007F50BC">
      <w:pPr>
        <w:pStyle w:val="ListParagraph"/>
        <w:ind w:left="0"/>
        <w:jc w:val="both"/>
        <w:rPr>
          <w:rFonts w:ascii="Arial" w:hAnsi="Arial" w:cs="Arial"/>
          <w:bCs/>
          <w:iCs/>
          <w:lang w:val="sr-Cyrl-CS"/>
        </w:rPr>
      </w:pPr>
      <w:r w:rsidRPr="00926144">
        <w:rPr>
          <w:rFonts w:ascii="Arial" w:hAnsi="Arial" w:cs="Arial"/>
          <w:b/>
          <w:bCs/>
          <w:iCs/>
          <w:u w:val="single"/>
          <w:lang w:val="ru-RU"/>
        </w:rPr>
        <w:t>Уколико п</w:t>
      </w:r>
      <w:r w:rsidRPr="00926144">
        <w:rPr>
          <w:rFonts w:ascii="Arial" w:hAnsi="Arial" w:cs="Arial"/>
          <w:b/>
          <w:bCs/>
          <w:iCs/>
          <w:u w:val="single"/>
          <w:lang w:val="sr-Cyrl-CS"/>
        </w:rPr>
        <w:t>онуду</w:t>
      </w:r>
      <w:r w:rsidRPr="00926144">
        <w:rPr>
          <w:rFonts w:ascii="Arial" w:hAnsi="Arial" w:cs="Arial"/>
          <w:b/>
          <w:bCs/>
          <w:iCs/>
          <w:u w:val="single"/>
          <w:lang w:val="ru-RU"/>
        </w:rPr>
        <w:t xml:space="preserve"> подноси </w:t>
      </w:r>
      <w:r w:rsidRPr="00926144">
        <w:rPr>
          <w:rFonts w:ascii="Arial" w:hAnsi="Arial" w:cs="Arial"/>
          <w:b/>
          <w:bCs/>
          <w:iCs/>
          <w:u w:val="single"/>
          <w:lang w:val="sr-Cyrl-CS"/>
        </w:rPr>
        <w:t>група понуђача</w:t>
      </w:r>
      <w:r w:rsidRPr="00926144">
        <w:rPr>
          <w:rFonts w:ascii="Arial" w:hAnsi="Arial" w:cs="Arial"/>
          <w:bCs/>
          <w:iCs/>
          <w:lang w:val="ru-RU"/>
        </w:rPr>
        <w:t xml:space="preserve"> понуђач је дужан да </w:t>
      </w:r>
      <w:r w:rsidRPr="00926144">
        <w:rPr>
          <w:rFonts w:ascii="Arial" w:hAnsi="Arial" w:cs="Arial"/>
          <w:bCs/>
          <w:iCs/>
          <w:lang w:val="sr-Cyrl-CS"/>
        </w:rPr>
        <w:t>за  сваког члана групе достави наведене доказе да испуњава услове из члана 75. став 1. тач. 1) до 4),</w:t>
      </w: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lang w:val="sr-Cyrl-CS"/>
        </w:rPr>
        <w:t>Додатне услове група понуђача испуњава заједно.</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u w:val="single"/>
          <w:lang w:val="sr-Cyrl-CS"/>
        </w:rPr>
        <w:t>У</w:t>
      </w:r>
      <w:r w:rsidRPr="00926144">
        <w:rPr>
          <w:rFonts w:ascii="Arial" w:hAnsi="Arial" w:cs="Arial"/>
          <w:b/>
          <w:bCs/>
          <w:iCs/>
          <w:u w:val="single"/>
          <w:lang w:val="ru-RU"/>
        </w:rPr>
        <w:t>колико понуђач подноси понуду са подизвођачем</w:t>
      </w:r>
      <w:r w:rsidRPr="00926144">
        <w:rPr>
          <w:rFonts w:ascii="Arial" w:hAnsi="Arial" w:cs="Arial"/>
          <w:bCs/>
          <w:iCs/>
          <w:lang w:val="ru-RU"/>
        </w:rPr>
        <w:t xml:space="preserve">, понуђач је дужан да </w:t>
      </w:r>
      <w:r w:rsidRPr="00926144">
        <w:rPr>
          <w:rFonts w:ascii="Arial" w:hAnsi="Arial" w:cs="Arial"/>
          <w:bCs/>
          <w:iCs/>
          <w:lang w:val="sr-Cyrl-CS"/>
        </w:rPr>
        <w:t>за подизвођача достави доказе да испуњава услове из члана 75. став 1. тач. 1) до 4) Закона.</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BoldMT" w:hAnsi="Arial" w:cs="Arial"/>
          <w:bCs/>
          <w:lang w:val="ru-RU"/>
        </w:rPr>
        <w:t xml:space="preserve">Понуђачи који су регистровани у регистру </w:t>
      </w:r>
      <w:r w:rsidRPr="00926144">
        <w:rPr>
          <w:rFonts w:ascii="Arial" w:eastAsia="TimesNewRomanPS-BoldMT" w:hAnsi="Arial" w:cs="Arial"/>
          <w:bCs/>
          <w:lang w:val="sr-Cyrl-CS"/>
        </w:rPr>
        <w:t xml:space="preserve">понуђача </w:t>
      </w:r>
      <w:r w:rsidRPr="00926144">
        <w:rPr>
          <w:rFonts w:ascii="Arial" w:eastAsia="TimesNewRomanPS-BoldMT" w:hAnsi="Arial" w:cs="Arial"/>
          <w:bCs/>
          <w:lang w:val="ru-RU"/>
        </w:rPr>
        <w:t xml:space="preserve">који води Агенција за привредне регистре не морају да доставе доказ </w:t>
      </w:r>
      <w:r w:rsidRPr="00926144">
        <w:rPr>
          <w:rFonts w:ascii="Arial" w:eastAsia="TimesNewRomanPS-BoldMT" w:hAnsi="Arial" w:cs="Arial"/>
          <w:bCs/>
          <w:lang w:val="sr-Cyrl-CS"/>
        </w:rPr>
        <w:t>из чл.  75. ст. 1. тач. 1) до 4).</w:t>
      </w:r>
    </w:p>
    <w:p w:rsidR="007F50BC" w:rsidRPr="00926144" w:rsidRDefault="007F50BC" w:rsidP="007F50BC">
      <w:pPr>
        <w:pStyle w:val="ListParagraph"/>
        <w:tabs>
          <w:tab w:val="left" w:pos="680"/>
        </w:tabs>
        <w:ind w:left="0"/>
        <w:jc w:val="both"/>
        <w:rPr>
          <w:rFonts w:ascii="Arial" w:eastAsia="TimesNewRomanPS-BoldMT" w:hAnsi="Arial" w:cs="Arial"/>
          <w:bCs/>
          <w:lang w:val="sr-Latn-CS"/>
        </w:rPr>
      </w:pPr>
      <w:r w:rsidRPr="00926144">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7F50BC" w:rsidRPr="00926144" w:rsidRDefault="007F50BC" w:rsidP="007F50BC">
      <w:pPr>
        <w:jc w:val="both"/>
        <w:rPr>
          <w:rFonts w:ascii="Arial" w:hAnsi="Arial" w:cs="Arial"/>
          <w:lang w:val="sr-Latn-CS"/>
        </w:rPr>
      </w:pPr>
      <w:r w:rsidRPr="00926144">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F50BC" w:rsidRPr="00926144" w:rsidRDefault="007F50BC" w:rsidP="007F50BC">
      <w:pPr>
        <w:pStyle w:val="ListParagraph"/>
        <w:tabs>
          <w:tab w:val="left" w:pos="680"/>
        </w:tabs>
        <w:ind w:left="0"/>
        <w:jc w:val="both"/>
        <w:rPr>
          <w:rFonts w:ascii="Arial" w:eastAsia="TimesNewRomanPSMT" w:hAnsi="Arial" w:cs="Arial"/>
          <w:b/>
          <w:bCs/>
          <w:color w:val="002060"/>
          <w:lang w:val="sr-Latn-CS"/>
        </w:rPr>
      </w:pPr>
      <w:r w:rsidRPr="00926144">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926144">
        <w:rPr>
          <w:rFonts w:ascii="Arial" w:eastAsia="TimesNewRomanPSMT" w:hAnsi="Arial" w:cs="Arial"/>
          <w:bCs/>
          <w:lang w:val="ru-RU"/>
        </w:rPr>
        <w:t>.</w:t>
      </w:r>
    </w:p>
    <w:p w:rsidR="007F50BC" w:rsidRPr="00926144" w:rsidRDefault="007F50BC" w:rsidP="007F50BC">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E7732" w:rsidRPr="00926144" w:rsidRDefault="00DE7732" w:rsidP="00DE7732">
      <w:pPr>
        <w:tabs>
          <w:tab w:val="left" w:pos="0"/>
          <w:tab w:val="left" w:pos="1080"/>
        </w:tabs>
        <w:ind w:firstLine="720"/>
        <w:jc w:val="both"/>
        <w:rPr>
          <w:rFonts w:ascii="Arial" w:eastAsia="TimesNewRomanPSMT" w:hAnsi="Arial" w:cs="Arial"/>
          <w:b/>
          <w:bCs/>
          <w:color w:val="auto"/>
        </w:rPr>
      </w:pPr>
    </w:p>
    <w:p w:rsidR="00595A64" w:rsidRPr="00926144" w:rsidRDefault="00595A64"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w:t>
      </w:r>
      <w:r w:rsidRPr="00926144">
        <w:rPr>
          <w:rFonts w:ascii="Arial" w:hAnsi="Arial" w:cs="Arial"/>
          <w:b/>
          <w:bCs/>
          <w:i/>
          <w:iCs/>
          <w:sz w:val="28"/>
          <w:szCs w:val="28"/>
          <w:lang w:val="ru-RU"/>
        </w:rPr>
        <w:t xml:space="preserve"> КРИТЕРИЈУМ ЗА ИЗБОР НАЈПОВОЉНИЈЕ ПОНУДЕ</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FE27EF">
      <w:pPr>
        <w:numPr>
          <w:ilvl w:val="0"/>
          <w:numId w:val="15"/>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Pr="00926144" w:rsidRDefault="00DE7732" w:rsidP="00DE7732">
      <w:pPr>
        <w:jc w:val="both"/>
        <w:rPr>
          <w:rFonts w:ascii="Arial" w:hAnsi="Arial" w:cs="Arial"/>
        </w:rPr>
      </w:pPr>
      <w:r w:rsidRPr="00926144">
        <w:rPr>
          <w:rFonts w:ascii="Arial" w:hAnsi="Arial" w:cs="Arial"/>
        </w:rPr>
        <w:t>Избор најповољније понуде наручилац ће извршити применом критеријума ,,најнижа понуђена цена“. Приликом оцене понуда као релевантна узимаће се укупна понуђена цена без ПДВ-а.</w:t>
      </w:r>
    </w:p>
    <w:p w:rsidR="00DE7732" w:rsidRPr="00926144" w:rsidRDefault="00DE7732" w:rsidP="00DE7732">
      <w:pPr>
        <w:jc w:val="both"/>
        <w:rPr>
          <w:rFonts w:ascii="Arial" w:hAnsi="Arial" w:cs="Arial"/>
          <w:lang w:val="sr-Cyrl-CS"/>
        </w:rPr>
      </w:pPr>
    </w:p>
    <w:p w:rsidR="00DE7732" w:rsidRPr="00926144" w:rsidRDefault="00DE7732" w:rsidP="00DE7732">
      <w:pPr>
        <w:jc w:val="both"/>
        <w:rPr>
          <w:rFonts w:ascii="Arial" w:hAnsi="Arial" w:cs="Arial"/>
          <w:lang w:val="sr-Cyrl-CS"/>
        </w:rPr>
      </w:pPr>
    </w:p>
    <w:p w:rsidR="00DE7732" w:rsidRPr="00926144" w:rsidRDefault="00DE7732" w:rsidP="00FE27EF">
      <w:pPr>
        <w:pStyle w:val="ListParagraph"/>
        <w:numPr>
          <w:ilvl w:val="0"/>
          <w:numId w:val="15"/>
        </w:numPr>
        <w:jc w:val="both"/>
        <w:rPr>
          <w:rFonts w:ascii="Arial" w:hAnsi="Arial" w:cs="Arial"/>
          <w:b/>
          <w:bCs/>
        </w:rPr>
      </w:pPr>
      <w:r w:rsidRPr="00926144">
        <w:rPr>
          <w:rFonts w:ascii="Arial" w:hAnsi="Arial" w:cs="Arial"/>
          <w:b/>
        </w:rPr>
        <w:t>Е</w:t>
      </w:r>
      <w:r w:rsidRPr="00926144">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истом понуђеном ценом </w:t>
      </w:r>
    </w:p>
    <w:p w:rsidR="00DE7732" w:rsidRPr="00926144" w:rsidRDefault="00DE7732" w:rsidP="00DE7732">
      <w:pPr>
        <w:jc w:val="both"/>
        <w:rPr>
          <w:rFonts w:ascii="Arial" w:hAnsi="Arial" w:cs="Arial"/>
          <w:b/>
          <w:bCs/>
        </w:rPr>
      </w:pPr>
    </w:p>
    <w:p w:rsidR="00DE7732" w:rsidRPr="00926144" w:rsidRDefault="00DE7732" w:rsidP="00DE7732">
      <w:pPr>
        <w:jc w:val="both"/>
        <w:rPr>
          <w:rFonts w:ascii="Arial" w:hAnsi="Arial" w:cs="Arial"/>
          <w:iCs/>
          <w:color w:val="auto"/>
          <w:lang w:val="sr-Cyrl-CS"/>
        </w:rPr>
      </w:pPr>
      <w:r w:rsidRPr="00926144">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Pr="00926144">
        <w:rPr>
          <w:rFonts w:ascii="Arial" w:hAnsi="Arial" w:cs="Arial"/>
          <w:iCs/>
          <w:lang w:val="ru-RU"/>
        </w:rPr>
        <w:t xml:space="preserve"> </w:t>
      </w:r>
      <w:r w:rsidRPr="00926144">
        <w:rPr>
          <w:rFonts w:ascii="Arial" w:hAnsi="Arial" w:cs="Arial"/>
          <w:iCs/>
        </w:rPr>
        <w:t>дужи рок важења понуде</w:t>
      </w:r>
      <w:r w:rsidRPr="00926144">
        <w:rPr>
          <w:rFonts w:ascii="Arial" w:hAnsi="Arial" w:cs="Arial"/>
          <w:iCs/>
          <w:lang w:val="ru-RU"/>
        </w:rPr>
        <w:t xml:space="preserve">. </w:t>
      </w:r>
    </w:p>
    <w:p w:rsidR="00DE7732" w:rsidRPr="00926144" w:rsidRDefault="00DE7732" w:rsidP="00DE7732">
      <w:pPr>
        <w:jc w:val="both"/>
        <w:rPr>
          <w:rFonts w:ascii="Arial" w:hAnsi="Arial" w:cs="Arial"/>
          <w:b/>
          <w:bCs/>
          <w:iCs/>
          <w:color w:val="auto"/>
        </w:rPr>
      </w:pPr>
      <w:r w:rsidRPr="00926144">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926144">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926144">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 xml:space="preserve">и исти рок важења понуде.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E826AC" w:rsidRPr="00926144" w:rsidRDefault="00E826AC"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752063" w:rsidRPr="00926144" w:rsidRDefault="00752063"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понуде (Образац 1);</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изјаве о независној понуди (Образац 4);</w:t>
      </w:r>
    </w:p>
    <w:p w:rsidR="00DE7732" w:rsidRPr="00926144" w:rsidRDefault="00173CCC"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00DE7732" w:rsidRPr="00926144">
        <w:rPr>
          <w:rFonts w:ascii="Arial" w:hAnsi="Arial" w:cs="Arial"/>
        </w:rPr>
        <w:t xml:space="preserve"> (Образац 5);</w:t>
      </w:r>
    </w:p>
    <w:p w:rsidR="00DE7732" w:rsidRPr="00926144" w:rsidRDefault="00340AE2" w:rsidP="00FE27EF">
      <w:pPr>
        <w:numPr>
          <w:ilvl w:val="0"/>
          <w:numId w:val="16"/>
        </w:numPr>
        <w:spacing w:before="100" w:beforeAutospacing="1" w:line="210" w:lineRule="atLeast"/>
        <w:jc w:val="both"/>
        <w:rPr>
          <w:rFonts w:ascii="Arial" w:eastAsia="Times New Roman" w:hAnsi="Arial" w:cs="Arial"/>
          <w:color w:val="auto"/>
        </w:rPr>
      </w:pPr>
      <w:r w:rsidRPr="000F0AB3">
        <w:rPr>
          <w:rFonts w:ascii="Arial" w:hAnsi="Arial" w:cs="Arial"/>
          <w:lang w:val="sr-Cyrl-CS"/>
        </w:rPr>
        <w:t>Образац референтне листе</w:t>
      </w:r>
      <w:r w:rsidRPr="00926144">
        <w:rPr>
          <w:rFonts w:ascii="Arial" w:eastAsia="Times New Roman" w:hAnsi="Arial" w:cs="Arial"/>
          <w:color w:val="auto"/>
        </w:rPr>
        <w:t xml:space="preserve"> </w:t>
      </w:r>
      <w:r w:rsidR="00DE7732" w:rsidRPr="00926144">
        <w:rPr>
          <w:rFonts w:ascii="Arial" w:eastAsia="Times New Roman" w:hAnsi="Arial" w:cs="Arial"/>
          <w:color w:val="auto"/>
        </w:rPr>
        <w:t>(Образац 6);</w:t>
      </w:r>
    </w:p>
    <w:p w:rsidR="00173CCC" w:rsidRPr="00926144" w:rsidRDefault="00340AE2" w:rsidP="00173CCC">
      <w:pPr>
        <w:numPr>
          <w:ilvl w:val="0"/>
          <w:numId w:val="16"/>
        </w:numPr>
        <w:spacing w:before="100" w:beforeAutospacing="1" w:line="210" w:lineRule="atLeast"/>
        <w:jc w:val="both"/>
        <w:rPr>
          <w:rFonts w:ascii="Arial" w:eastAsia="Times New Roman" w:hAnsi="Arial" w:cs="Arial"/>
          <w:color w:val="auto"/>
        </w:rPr>
      </w:pPr>
      <w:r>
        <w:rPr>
          <w:rFonts w:ascii="Arial" w:hAnsi="Arial" w:cs="Arial"/>
        </w:rPr>
        <w:t>Потврд</w:t>
      </w:r>
      <w:r>
        <w:rPr>
          <w:rFonts w:ascii="Arial" w:hAnsi="Arial" w:cs="Arial"/>
          <w:lang w:val="sr-Cyrl-CS"/>
        </w:rPr>
        <w:t>а</w:t>
      </w:r>
      <w:r w:rsidRPr="000F0AB3">
        <w:rPr>
          <w:rFonts w:ascii="Arial" w:hAnsi="Arial" w:cs="Arial"/>
        </w:rPr>
        <w:t xml:space="preserve"> o </w:t>
      </w:r>
      <w:r w:rsidRPr="000F0AB3">
        <w:rPr>
          <w:rFonts w:ascii="Arial" w:hAnsi="Arial" w:cs="Arial"/>
          <w:lang w:val="sr-Cyrl-CS"/>
        </w:rPr>
        <w:t>реализацији закључених уговора</w:t>
      </w:r>
      <w:r w:rsidRPr="00926144">
        <w:rPr>
          <w:rFonts w:ascii="Arial" w:eastAsia="Times New Roman" w:hAnsi="Arial" w:cs="Arial"/>
          <w:color w:val="auto"/>
        </w:rPr>
        <w:t xml:space="preserve"> </w:t>
      </w:r>
      <w:r w:rsidR="00173CCC" w:rsidRPr="00926144">
        <w:rPr>
          <w:rFonts w:ascii="Arial" w:eastAsia="Times New Roman" w:hAnsi="Arial" w:cs="Arial"/>
          <w:color w:val="auto"/>
        </w:rPr>
        <w:t xml:space="preserve">(Образац </w:t>
      </w:r>
      <w:r w:rsidR="00173CCC" w:rsidRPr="00926144">
        <w:rPr>
          <w:rFonts w:ascii="Arial" w:eastAsia="Times New Roman" w:hAnsi="Arial" w:cs="Arial"/>
          <w:color w:val="auto"/>
          <w:lang w:val="sr-Cyrl-CS"/>
        </w:rPr>
        <w:t>7</w:t>
      </w:r>
      <w:r w:rsidR="00211B2F" w:rsidRPr="00926144">
        <w:rPr>
          <w:rFonts w:ascii="Arial" w:eastAsia="Times New Roman" w:hAnsi="Arial" w:cs="Arial"/>
          <w:color w:val="auto"/>
        </w:rPr>
        <w:t>)</w:t>
      </w:r>
      <w:r w:rsidR="00211B2F" w:rsidRPr="00926144">
        <w:rPr>
          <w:rFonts w:ascii="Arial" w:eastAsia="Times New Roman" w:hAnsi="Arial" w:cs="Arial"/>
          <w:color w:val="auto"/>
          <w:lang w:val="sr-Cyrl-CS"/>
        </w:rPr>
        <w:t>.</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Pr="00926144" w:rsidRDefault="00DE7732" w:rsidP="005520AD">
      <w:pPr>
        <w:rPr>
          <w:rFonts w:ascii="Arial" w:hAnsi="Arial" w:cs="Arial"/>
          <w:b/>
          <w:bCs/>
          <w:lang w:val="ru-RU"/>
        </w:rPr>
      </w:pPr>
    </w:p>
    <w:p w:rsidR="00173CCC" w:rsidRPr="00926144" w:rsidRDefault="00173CCC" w:rsidP="005520AD">
      <w:pPr>
        <w:rPr>
          <w:rFonts w:ascii="Arial" w:hAnsi="Arial" w:cs="Arial"/>
          <w:b/>
          <w:bCs/>
          <w:lang w:val="ru-RU"/>
        </w:rPr>
      </w:pPr>
    </w:p>
    <w:p w:rsidR="00DE7732" w:rsidRPr="00926144" w:rsidRDefault="00DE7732"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1261D2" w:rsidRPr="00926144"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Pr="00926144">
        <w:rPr>
          <w:lang w:val="ru-RU"/>
        </w:rPr>
        <w:t xml:space="preserve"> </w:t>
      </w:r>
      <w:r w:rsidRPr="00926144">
        <w:rPr>
          <w:rFonts w:ascii="Arial" w:hAnsi="Arial" w:cs="Arial"/>
          <w:b/>
          <w:iCs/>
        </w:rPr>
        <w:t xml:space="preserve">услуга </w:t>
      </w:r>
      <w:r w:rsidRPr="00926144">
        <w:rPr>
          <w:rFonts w:ascii="Arial" w:hAnsi="Arial" w:cs="Arial"/>
          <w:b/>
          <w:bCs/>
        </w:rPr>
        <w:t xml:space="preserve">стручног надзора </w:t>
      </w:r>
      <w:r w:rsidR="00176F5A">
        <w:rPr>
          <w:rFonts w:ascii="Arial" w:hAnsi="Arial" w:cs="Arial"/>
          <w:b/>
          <w:bCs/>
        </w:rPr>
        <w:t>над извођењем радова на рехабилитацији Карађорђеве улице</w:t>
      </w:r>
      <w:r w:rsidR="00E826AC" w:rsidRPr="00926144">
        <w:rPr>
          <w:rFonts w:ascii="Arial" w:hAnsi="Arial" w:cs="Arial"/>
          <w:b/>
          <w:bCs/>
        </w:rPr>
        <w:t>,</w:t>
      </w:r>
      <w:r w:rsidRPr="00926144">
        <w:rPr>
          <w:rFonts w:ascii="Arial" w:hAnsi="Arial" w:cs="Arial"/>
          <w:b/>
          <w:lang w:val="hr-HR"/>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Pr="00926144">
        <w:rPr>
          <w:rFonts w:ascii="Arial" w:hAnsi="Arial" w:cs="Arial"/>
          <w:b/>
          <w:lang w:val="sr-Cyrl-CS"/>
        </w:rPr>
        <w:t xml:space="preserve">  </w:t>
      </w:r>
      <w:r w:rsidR="00176F5A">
        <w:rPr>
          <w:rFonts w:ascii="Arial" w:hAnsi="Arial" w:cs="Arial"/>
          <w:b/>
          <w:lang w:val="sr-Cyrl-CS"/>
        </w:rPr>
        <w:t>2/2019</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176F5A">
        <w:rPr>
          <w:rFonts w:ascii="Arial" w:hAnsi="Arial" w:cs="Arial"/>
          <w:b/>
          <w:lang w:val="ru-RU"/>
        </w:rPr>
        <w:t>1.2.17/19</w:t>
      </w:r>
      <w:r w:rsidRPr="00926144">
        <w:rPr>
          <w:rFonts w:ascii="Arial" w:hAnsi="Arial" w:cs="Arial"/>
          <w:b/>
          <w:lang w:val="ru-RU"/>
        </w:rPr>
        <w:t>.</w:t>
      </w:r>
      <w:r w:rsidRPr="00926144">
        <w:rPr>
          <w:rFonts w:ascii="Arial" w:hAnsi="Arial" w:cs="Arial"/>
          <w:lang w:val="ru-RU"/>
        </w:rPr>
        <w:t xml:space="preserve">  </w:t>
      </w:r>
    </w:p>
    <w:p w:rsidR="00E826AC" w:rsidRPr="00926144" w:rsidRDefault="00E826AC" w:rsidP="001261D2">
      <w:pPr>
        <w:jc w:val="both"/>
        <w:rPr>
          <w:rFonts w:ascii="Arial" w:hAnsi="Arial" w:cs="Arial"/>
          <w:b/>
          <w:lang w:val="sr-Cyrl-CS"/>
        </w:rPr>
      </w:pPr>
    </w:p>
    <w:p w:rsidR="001261D2" w:rsidRPr="00926144" w:rsidRDefault="001261D2" w:rsidP="001261D2">
      <w:pPr>
        <w:rPr>
          <w:rFonts w:ascii="Arial" w:hAnsi="Arial" w:cs="Arial"/>
          <w:i/>
          <w:iCs/>
        </w:rPr>
      </w:pPr>
      <w:r w:rsidRPr="00926144">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Матични број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Телефакс:</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1261D2" w:rsidRPr="00926144" w:rsidRDefault="001261D2" w:rsidP="001261D2">
      <w:pPr>
        <w:rPr>
          <w:rFonts w:ascii="Arial" w:eastAsia="TimesNewRomanPSMT" w:hAnsi="Arial" w:cs="Arial"/>
          <w:b/>
          <w:bCs/>
          <w:i/>
          <w:iCs/>
          <w:lang w:val="ru-RU"/>
        </w:rPr>
      </w:pPr>
    </w:p>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1261D2" w:rsidRPr="00926144" w:rsidRDefault="001261D2" w:rsidP="001261D2">
      <w:pPr>
        <w:jc w:val="both"/>
        <w:rPr>
          <w:rFonts w:ascii="Arial" w:hAnsi="Arial" w:cs="Arial"/>
          <w:i/>
          <w:iCs/>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r w:rsidRPr="00926144">
        <w:rPr>
          <w:rFonts w:ascii="Arial" w:hAnsi="Arial" w:cs="Arial"/>
          <w:b/>
          <w:bCs/>
          <w:i/>
          <w:iCs/>
          <w:lang w:val="ru-RU"/>
        </w:rPr>
        <w:t xml:space="preserve"> </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r w:rsidRPr="00926144">
        <w:rPr>
          <w:rFonts w:ascii="Arial" w:hAnsi="Arial" w:cs="Arial"/>
          <w:b/>
          <w:bCs/>
          <w:i/>
          <w:iCs/>
        </w:rPr>
        <w:t xml:space="preserve"> </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1A6510" w:rsidRPr="00926144" w:rsidRDefault="001261D2" w:rsidP="001A6510">
      <w:pPr>
        <w:jc w:val="both"/>
        <w:rPr>
          <w:rFonts w:ascii="Arial" w:hAnsi="Arial" w:cs="Arial"/>
          <w:b/>
          <w:lang w:val="sr-Cyrl-CS"/>
        </w:rPr>
      </w:pPr>
      <w:r w:rsidRPr="00926144">
        <w:rPr>
          <w:rFonts w:ascii="Arial" w:eastAsia="TimesNewRomanPSMT" w:hAnsi="Arial" w:cs="Arial"/>
          <w:b/>
          <w:bCs/>
          <w:lang w:val="ru-RU"/>
        </w:rPr>
        <w:lastRenderedPageBreak/>
        <w:t>5) ОПИС ПРЕДМЕТА НАБАВКЕ</w:t>
      </w:r>
      <w:r w:rsidRPr="00926144">
        <w:rPr>
          <w:lang w:val="ru-RU"/>
        </w:rPr>
        <w:t xml:space="preserve"> </w:t>
      </w:r>
      <w:r w:rsidR="00B2556E" w:rsidRPr="00926144">
        <w:rPr>
          <w:rFonts w:ascii="Arial" w:hAnsi="Arial" w:cs="Arial"/>
          <w:b/>
          <w:iCs/>
        </w:rPr>
        <w:t xml:space="preserve">Услуге стручног надзора над извођењем радова </w:t>
      </w:r>
      <w:r w:rsidR="00F41482">
        <w:rPr>
          <w:rFonts w:ascii="Arial" w:hAnsi="Arial" w:cs="Arial"/>
          <w:b/>
          <w:iCs/>
        </w:rPr>
        <w:t>на рехабилитацији Карађорђеве улице</w:t>
      </w:r>
      <w:r w:rsidR="001A6510" w:rsidRPr="00926144">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sidR="001A6510" w:rsidRPr="00926144">
        <w:rPr>
          <w:rFonts w:ascii="Arial" w:hAnsi="Arial" w:cs="Arial"/>
          <w:b/>
          <w:lang w:val="sr-Cyrl-CS"/>
        </w:rPr>
        <w:t xml:space="preserve">  </w:t>
      </w:r>
      <w:r w:rsidR="00176F5A">
        <w:rPr>
          <w:rFonts w:ascii="Arial" w:hAnsi="Arial" w:cs="Arial"/>
          <w:b/>
          <w:lang w:val="sr-Cyrl-CS"/>
        </w:rPr>
        <w:t>2/2019</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176F5A">
        <w:rPr>
          <w:rFonts w:ascii="Arial" w:hAnsi="Arial" w:cs="Arial"/>
          <w:b/>
          <w:lang w:val="ru-RU"/>
        </w:rPr>
        <w:t>1.2.17/19</w:t>
      </w:r>
      <w:r w:rsidR="001A6510" w:rsidRPr="00926144">
        <w:rPr>
          <w:rFonts w:ascii="Arial" w:hAnsi="Arial" w:cs="Arial"/>
          <w:b/>
          <w:lang w:val="ru-RU"/>
        </w:rPr>
        <w:t>.</w:t>
      </w:r>
      <w:r w:rsidR="001A6510" w:rsidRPr="00926144">
        <w:rPr>
          <w:rFonts w:ascii="Arial" w:hAnsi="Arial" w:cs="Arial"/>
          <w:lang w:val="ru-RU"/>
        </w:rPr>
        <w:t xml:space="preserve">  </w:t>
      </w:r>
    </w:p>
    <w:p w:rsidR="001A6510" w:rsidRPr="00926144" w:rsidRDefault="001A6510" w:rsidP="001A6510">
      <w:pPr>
        <w:jc w:val="both"/>
      </w:pPr>
    </w:p>
    <w:p w:rsidR="001261D2" w:rsidRPr="00926144" w:rsidRDefault="001261D2" w:rsidP="001261D2">
      <w:pPr>
        <w:ind w:left="720" w:firstLine="720"/>
        <w:jc w:val="both"/>
      </w:pPr>
    </w:p>
    <w:tbl>
      <w:tblPr>
        <w:tblW w:w="0" w:type="auto"/>
        <w:tblInd w:w="308" w:type="dxa"/>
        <w:tblLayout w:type="fixed"/>
        <w:tblLook w:val="0000"/>
      </w:tblPr>
      <w:tblGrid>
        <w:gridCol w:w="5250"/>
        <w:gridCol w:w="3365"/>
      </w:tblGrid>
      <w:tr w:rsidR="001A6510" w:rsidRPr="00926144" w:rsidTr="00BD7632">
        <w:tc>
          <w:tcPr>
            <w:tcW w:w="5250" w:type="dxa"/>
            <w:tcBorders>
              <w:top w:val="single" w:sz="4" w:space="0" w:color="000000"/>
              <w:left w:val="single" w:sz="4" w:space="0" w:color="000000"/>
              <w:bottom w:val="single" w:sz="4" w:space="0" w:color="000000"/>
            </w:tcBorders>
            <w:shd w:val="clear" w:color="auto" w:fill="auto"/>
          </w:tcPr>
          <w:p w:rsidR="001A6510" w:rsidRPr="00926144" w:rsidRDefault="00E826AC" w:rsidP="00BD7632">
            <w:pPr>
              <w:rPr>
                <w:rFonts w:ascii="Arial" w:eastAsia="TimesNewRomanPSMT" w:hAnsi="Arial" w:cs="Arial"/>
                <w:bCs/>
              </w:rPr>
            </w:pPr>
            <w:r w:rsidRPr="00926144">
              <w:rPr>
                <w:rFonts w:ascii="Arial" w:eastAsia="TimesNewRomanPSMT" w:hAnsi="Arial" w:cs="Arial"/>
                <w:bCs/>
              </w:rPr>
              <w:t>Укупна ц</w:t>
            </w:r>
            <w:r w:rsidR="001A6510" w:rsidRPr="00926144">
              <w:rPr>
                <w:rFonts w:ascii="Arial" w:eastAsia="TimesNewRomanPSMT" w:hAnsi="Arial" w:cs="Arial"/>
                <w:bCs/>
              </w:rPr>
              <w:t xml:space="preserve">ена </w:t>
            </w:r>
            <w:r w:rsidR="001A6510" w:rsidRPr="00926144">
              <w:rPr>
                <w:rFonts w:ascii="Arial" w:hAnsi="Arial" w:cs="Arial"/>
                <w:lang w:val="sr-Cyrl-CS"/>
              </w:rPr>
              <w:t>без ПДВ-а</w:t>
            </w:r>
          </w:p>
          <w:p w:rsidR="001A6510" w:rsidRPr="00926144"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color w:val="FF0000"/>
                <w:lang w:val="ru-RU"/>
              </w:rPr>
            </w:pPr>
          </w:p>
          <w:p w:rsidR="001A6510" w:rsidRPr="00926144" w:rsidRDefault="001A6510" w:rsidP="00BD7632">
            <w:pPr>
              <w:rPr>
                <w:rFonts w:ascii="Arial" w:eastAsia="TimesNewRomanPSMT" w:hAnsi="Arial" w:cs="Arial"/>
                <w:bCs/>
                <w:color w:val="FF0000"/>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Понуђач је у систему пдв-а</w:t>
            </w:r>
          </w:p>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Да  /  Не</w:t>
            </w:r>
          </w:p>
        </w:tc>
      </w:tr>
      <w:tr w:rsidR="00E826A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E826AC" w:rsidRPr="00926144" w:rsidRDefault="00E826AC" w:rsidP="00E826AC">
            <w:pPr>
              <w:rPr>
                <w:rFonts w:ascii="Arial" w:eastAsia="TimesNewRomanPSMT" w:hAnsi="Arial" w:cs="Arial"/>
                <w:bCs/>
              </w:rPr>
            </w:pPr>
            <w:r w:rsidRPr="00926144">
              <w:rPr>
                <w:rFonts w:ascii="Arial" w:eastAsia="TimesNewRomanPSMT" w:hAnsi="Arial" w:cs="Arial"/>
                <w:bCs/>
              </w:rPr>
              <w:t>Укупна цена са</w:t>
            </w:r>
            <w:r w:rsidRPr="00926144">
              <w:rPr>
                <w:rFonts w:ascii="Arial" w:hAnsi="Arial" w:cs="Arial"/>
                <w:lang w:val="sr-Cyrl-CS"/>
              </w:rPr>
              <w:t xml:space="preserve"> ПДВ-ом</w:t>
            </w:r>
          </w:p>
          <w:p w:rsidR="00E826AC" w:rsidRPr="00926144" w:rsidRDefault="00E826AC"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926144" w:rsidRDefault="00E826AC" w:rsidP="00BD7632">
            <w:pPr>
              <w:snapToGrid w:val="0"/>
              <w:rPr>
                <w:rFonts w:ascii="Arial" w:eastAsia="TimesNewRomanPSMT" w:hAnsi="Arial" w:cs="Arial"/>
                <w:b/>
                <w:bCs/>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Рок плаћања</w:t>
            </w:r>
          </w:p>
          <w:p w:rsidR="001A6510" w:rsidRPr="00926144"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45 дана</w:t>
            </w: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rPr>
                <w:rFonts w:ascii="Arial" w:eastAsia="TimesNewRomanPSMT" w:hAnsi="Arial" w:cs="Arial"/>
                <w:bCs/>
                <w:lang w:val="ru-RU"/>
              </w:rPr>
            </w:pPr>
            <w:r w:rsidRPr="00926144">
              <w:rPr>
                <w:rFonts w:ascii="Arial" w:eastAsia="TimesNewRomanPSMT" w:hAnsi="Arial" w:cs="Arial"/>
                <w:bCs/>
                <w:lang w:val="ru-RU"/>
              </w:rPr>
              <w:t>Рок важења понуде</w:t>
            </w:r>
            <w:r w:rsidR="00B54C27" w:rsidRPr="00926144">
              <w:rPr>
                <w:rFonts w:ascii="Arial" w:eastAsia="TimesNewRomanPSMT" w:hAnsi="Arial" w:cs="Arial"/>
                <w:bCs/>
                <w:lang w:val="ru-RU"/>
              </w:rPr>
              <w:t xml:space="preserve"> (не краћи</w:t>
            </w:r>
            <w:r w:rsidR="00E826AC" w:rsidRPr="00926144">
              <w:rPr>
                <w:rFonts w:ascii="Arial" w:eastAsia="TimesNewRomanPSMT" w:hAnsi="Arial" w:cs="Arial"/>
                <w:bCs/>
                <w:lang w:val="ru-RU"/>
              </w:rPr>
              <w:t xml:space="preserve"> од 30 дана)</w:t>
            </w:r>
          </w:p>
          <w:p w:rsidR="001A6510" w:rsidRPr="00926144"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lang w:val="ru-RU"/>
              </w:rPr>
            </w:pPr>
          </w:p>
        </w:tc>
      </w:tr>
      <w:tr w:rsidR="006959B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6959BC" w:rsidRPr="00926144" w:rsidRDefault="006959BC" w:rsidP="00BD7632">
            <w:pPr>
              <w:rPr>
                <w:rFonts w:ascii="Arial" w:eastAsia="TimesNewRomanPSMT" w:hAnsi="Arial" w:cs="Arial"/>
                <w:bCs/>
                <w:lang w:val="ru-RU"/>
              </w:rPr>
            </w:pPr>
          </w:p>
          <w:p w:rsidR="006959BC" w:rsidRPr="00926144" w:rsidRDefault="006959BC" w:rsidP="00BD7632">
            <w:pPr>
              <w:rPr>
                <w:rFonts w:ascii="Arial" w:eastAsia="TimesNewRomanPSMT" w:hAnsi="Arial" w:cs="Arial"/>
                <w:bCs/>
                <w:lang w:val="ru-RU"/>
              </w:rPr>
            </w:pPr>
            <w:r w:rsidRPr="00926144">
              <w:rPr>
                <w:rFonts w:ascii="Arial" w:eastAsia="TimesNewRomanPSMT" w:hAnsi="Arial" w:cs="Arial"/>
                <w:bCs/>
                <w:lang w:val="ru-RU"/>
              </w:rPr>
              <w:t>Рок извршења услуге</w:t>
            </w:r>
          </w:p>
          <w:p w:rsidR="006959BC" w:rsidRPr="00926144" w:rsidRDefault="006959BC"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959BC" w:rsidRPr="00926144" w:rsidRDefault="006959BC" w:rsidP="00BD7632">
            <w:pPr>
              <w:snapToGrid w:val="0"/>
              <w:rPr>
                <w:rFonts w:ascii="Arial" w:eastAsia="TimesNewRomanPSMT" w:hAnsi="Arial" w:cs="Arial"/>
                <w:bCs/>
                <w:lang w:val="ru-RU"/>
              </w:rPr>
            </w:pPr>
            <w:r w:rsidRPr="00926144">
              <w:rPr>
                <w:rFonts w:ascii="Arial" w:eastAsia="TimesNewRomanPSMT" w:hAnsi="Arial" w:cs="Arial"/>
                <w:bCs/>
                <w:lang w:val="ru-RU"/>
              </w:rPr>
              <w:t xml:space="preserve">Рок извршења услуге надзора над извођењем радова је у складу са роковима за извршење радова, односно услугу надзора треба извести у року  који  је  предвиђен уговорм о извођењу радова. </w:t>
            </w:r>
          </w:p>
        </w:tc>
      </w:tr>
    </w:tbl>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926144" w:rsidRDefault="001261D2" w:rsidP="001261D2">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r w:rsidRPr="00926144">
        <w:rPr>
          <w:rFonts w:ascii="Arial" w:hAnsi="Arial" w:cs="Arial"/>
          <w:b/>
          <w:bCs/>
          <w:i/>
          <w:iCs/>
        </w:rPr>
        <w:t xml:space="preserve"> </w:t>
      </w:r>
    </w:p>
    <w:p w:rsidR="001261D2" w:rsidRPr="00926144" w:rsidRDefault="001261D2" w:rsidP="001261D2">
      <w:pPr>
        <w:jc w:val="both"/>
        <w:rPr>
          <w:rFonts w:ascii="Arial" w:hAnsi="Arial" w:cs="Arial"/>
          <w:i/>
          <w:iCs/>
          <w:lang w:val="ru-RU"/>
        </w:rPr>
      </w:pPr>
      <w:r w:rsidRPr="00926144">
        <w:rPr>
          <w:rFonts w:ascii="Arial" w:hAnsi="Arial" w:cs="Arial"/>
          <w:i/>
          <w:iCs/>
          <w:lang w:val="ru-RU"/>
        </w:rPr>
        <w:t xml:space="preserve">Образац понуде понуђач мора да попуни, овери печатом 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E826AC" w:rsidRPr="00926144" w:rsidRDefault="00E826AC" w:rsidP="005520AD">
      <w:pPr>
        <w:rPr>
          <w:rFonts w:ascii="Arial" w:hAnsi="Arial" w:cs="Arial"/>
          <w:b/>
          <w:bCs/>
          <w:lang w:val="sr-Cyrl-CS"/>
        </w:rPr>
      </w:pPr>
    </w:p>
    <w:p w:rsidR="006959BC" w:rsidRDefault="006959BC" w:rsidP="005520AD">
      <w:pPr>
        <w:rPr>
          <w:rFonts w:ascii="Arial" w:hAnsi="Arial" w:cs="Arial"/>
          <w:b/>
          <w:bCs/>
          <w:lang w:val="sr-Cyrl-CS"/>
        </w:rPr>
      </w:pPr>
    </w:p>
    <w:p w:rsidR="004A4FA1" w:rsidRPr="00926144" w:rsidRDefault="004A4FA1"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26144" w:rsidRDefault="001A6510" w:rsidP="001A6510">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Pr="00926144" w:rsidRDefault="001A6510" w:rsidP="001A6510">
      <w:pPr>
        <w:jc w:val="both"/>
        <w:rPr>
          <w:rFonts w:ascii="Arial" w:hAnsi="Arial" w:cs="Arial"/>
        </w:rPr>
      </w:pPr>
    </w:p>
    <w:p w:rsidR="001A6510" w:rsidRPr="00926144" w:rsidRDefault="001A6510"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w:t>
      </w:r>
      <w:r w:rsidR="004A4FA1">
        <w:rPr>
          <w:rFonts w:ascii="Arial" w:eastAsia="TimesNewRomanPSMT" w:hAnsi="Arial" w:cs="Arial"/>
          <w:bCs/>
          <w:lang w:val="ru-RU"/>
        </w:rPr>
        <w:t>отворени поступак јавне набавке и</w:t>
      </w:r>
      <w:r w:rsidRPr="00926144">
        <w:rPr>
          <w:rFonts w:ascii="Arial" w:eastAsia="TimesNewRomanPSMT" w:hAnsi="Arial" w:cs="Arial"/>
          <w:bCs/>
          <w:lang w:val="ru-RU"/>
        </w:rPr>
        <w:t xml:space="preserve">нтерног броја </w:t>
      </w:r>
      <w:r w:rsidR="00176F5A">
        <w:rPr>
          <w:rFonts w:ascii="Arial" w:eastAsia="TimesNewRomanPSMT" w:hAnsi="Arial" w:cs="Arial"/>
          <w:bCs/>
          <w:lang w:val="ru-RU"/>
        </w:rPr>
        <w:t>2/2019</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176F5A">
        <w:rPr>
          <w:rFonts w:ascii="Arial" w:hAnsi="Arial" w:cs="Arial"/>
          <w:lang w:val="ru-RU"/>
        </w:rPr>
        <w:t>1.2.17/19</w:t>
      </w:r>
      <w:r w:rsidRPr="00926144">
        <w:rPr>
          <w:rFonts w:ascii="Arial" w:eastAsia="TimesNewRomanPSMT" w:hAnsi="Arial" w:cs="Arial"/>
          <w:bCs/>
          <w:lang w:val="ru-RU"/>
        </w:rPr>
        <w:t xml:space="preserve"> - </w:t>
      </w:r>
      <w:r w:rsidR="00B2556E" w:rsidRPr="00926144">
        <w:rPr>
          <w:rFonts w:ascii="Arial" w:hAnsi="Arial" w:cs="Arial"/>
          <w:b/>
          <w:iCs/>
        </w:rPr>
        <w:t xml:space="preserve">Услуге стручног надзора над извођењем радова </w:t>
      </w:r>
      <w:r w:rsidR="00F41482">
        <w:rPr>
          <w:rFonts w:ascii="Arial" w:hAnsi="Arial" w:cs="Arial"/>
          <w:b/>
          <w:iCs/>
        </w:rPr>
        <w:t>на рехабилитацији Карађорђеве улице</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211B2F" w:rsidRPr="00926144" w:rsidRDefault="00211B2F" w:rsidP="001A6510">
      <w:pPr>
        <w:pStyle w:val="ListParagraph"/>
        <w:tabs>
          <w:tab w:val="left" w:pos="680"/>
        </w:tabs>
        <w:ind w:left="0"/>
        <w:jc w:val="both"/>
        <w:rPr>
          <w:rFonts w:ascii="Arial" w:eastAsia="TimesNewRomanPSMT" w:hAnsi="Arial" w:cs="Arial"/>
          <w:bCs/>
          <w:lang w:val="ru-RU"/>
        </w:rPr>
      </w:pPr>
    </w:p>
    <w:tbl>
      <w:tblPr>
        <w:tblW w:w="10411" w:type="dxa"/>
        <w:tblInd w:w="-522" w:type="dxa"/>
        <w:tblLayout w:type="fixed"/>
        <w:tblLook w:val="04A0"/>
      </w:tblPr>
      <w:tblGrid>
        <w:gridCol w:w="1080"/>
        <w:gridCol w:w="2610"/>
        <w:gridCol w:w="810"/>
        <w:gridCol w:w="2250"/>
        <w:gridCol w:w="1440"/>
        <w:gridCol w:w="2221"/>
      </w:tblGrid>
      <w:tr w:rsidR="00926144" w:rsidRPr="00926144" w:rsidTr="003C0A8E">
        <w:trPr>
          <w:trHeight w:val="429"/>
          <w:tblHeader/>
        </w:trPr>
        <w:tc>
          <w:tcPr>
            <w:tcW w:w="1080"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3C0A8E" w:rsidRPr="00926144" w:rsidRDefault="003C0A8E" w:rsidP="003634FA">
            <w:pPr>
              <w:jc w:val="center"/>
              <w:rPr>
                <w:rFonts w:ascii="Arial" w:hAnsi="Arial" w:cs="Arial"/>
                <w:b/>
              </w:rPr>
            </w:pPr>
            <w:r w:rsidRPr="00926144">
              <w:rPr>
                <w:rFonts w:ascii="Arial" w:hAnsi="Arial" w:cs="Arial"/>
                <w:b/>
              </w:rPr>
              <w:t>колона</w:t>
            </w:r>
          </w:p>
          <w:p w:rsidR="003C0A8E" w:rsidRPr="00926144" w:rsidRDefault="003C0A8E" w:rsidP="003634FA">
            <w:pPr>
              <w:jc w:val="center"/>
              <w:rPr>
                <w:rFonts w:ascii="Arial" w:hAnsi="Arial" w:cs="Arial"/>
                <w:b/>
              </w:rPr>
            </w:pPr>
            <w:r w:rsidRPr="00926144">
              <w:rPr>
                <w:rFonts w:ascii="Arial" w:hAnsi="Arial" w:cs="Arial"/>
                <w:b/>
              </w:rPr>
              <w:sym w:font="Wingdings" w:char="F0E0"/>
            </w:r>
          </w:p>
        </w:tc>
        <w:tc>
          <w:tcPr>
            <w:tcW w:w="26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8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2</w:t>
            </w:r>
          </w:p>
        </w:tc>
        <w:tc>
          <w:tcPr>
            <w:tcW w:w="225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3</w:t>
            </w:r>
          </w:p>
        </w:tc>
        <w:tc>
          <w:tcPr>
            <w:tcW w:w="144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4</w:t>
            </w:r>
          </w:p>
        </w:tc>
        <w:tc>
          <w:tcPr>
            <w:tcW w:w="2221"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5</w:t>
            </w:r>
          </w:p>
        </w:tc>
      </w:tr>
      <w:tr w:rsidR="00926144" w:rsidRPr="00926144" w:rsidTr="003C0A8E">
        <w:trPr>
          <w:trHeight w:val="935"/>
          <w:tblHeader/>
        </w:trPr>
        <w:tc>
          <w:tcPr>
            <w:tcW w:w="1080" w:type="dxa"/>
            <w:tcBorders>
              <w:top w:val="nil"/>
              <w:left w:val="single" w:sz="4" w:space="0" w:color="auto"/>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26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Опис тражене услуге</w:t>
            </w:r>
          </w:p>
          <w:p w:rsidR="003C0A8E" w:rsidRPr="00926144" w:rsidRDefault="003C0A8E" w:rsidP="003634FA">
            <w:pPr>
              <w:rPr>
                <w:rFonts w:ascii="Arial" w:hAnsi="Arial" w:cs="Arial"/>
              </w:rPr>
            </w:pPr>
          </w:p>
        </w:tc>
        <w:tc>
          <w:tcPr>
            <w:tcW w:w="8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Јед. мере</w:t>
            </w:r>
          </w:p>
        </w:tc>
        <w:tc>
          <w:tcPr>
            <w:tcW w:w="2250" w:type="dxa"/>
            <w:tcBorders>
              <w:top w:val="single" w:sz="4" w:space="0" w:color="auto"/>
              <w:left w:val="nil"/>
              <w:bottom w:val="single" w:sz="4" w:space="0" w:color="auto"/>
              <w:right w:val="single" w:sz="4" w:space="0" w:color="auto"/>
            </w:tcBorders>
            <w:shd w:val="clear" w:color="000000" w:fill="DCE6F1"/>
            <w:vAlign w:val="center"/>
          </w:tcPr>
          <w:p w:rsidR="004A4FA1" w:rsidRDefault="003C0A8E" w:rsidP="003634FA">
            <w:pPr>
              <w:jc w:val="center"/>
              <w:rPr>
                <w:rFonts w:ascii="Arial" w:hAnsi="Arial" w:cs="Arial"/>
                <w:lang w:val="sr-Cyrl-CS"/>
              </w:rPr>
            </w:pPr>
            <w:r w:rsidRPr="00926144">
              <w:rPr>
                <w:rFonts w:ascii="Arial" w:hAnsi="Arial" w:cs="Arial"/>
              </w:rPr>
              <w:t xml:space="preserve">Понуђена цена исказана </w:t>
            </w:r>
          </w:p>
          <w:p w:rsidR="003C0A8E" w:rsidRPr="00926144" w:rsidRDefault="003C0A8E" w:rsidP="003634FA">
            <w:pPr>
              <w:jc w:val="center"/>
              <w:rPr>
                <w:rFonts w:ascii="Arial" w:hAnsi="Arial" w:cs="Arial"/>
              </w:rPr>
            </w:pPr>
            <w:r w:rsidRPr="00926144">
              <w:rPr>
                <w:rFonts w:ascii="Arial" w:hAnsi="Arial" w:cs="Arial"/>
              </w:rPr>
              <w:t>без ПДВ-а</w:t>
            </w:r>
          </w:p>
        </w:tc>
        <w:tc>
          <w:tcPr>
            <w:tcW w:w="1440"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 xml:space="preserve">износ ПДВ-а </w:t>
            </w:r>
          </w:p>
        </w:tc>
        <w:tc>
          <w:tcPr>
            <w:tcW w:w="2221" w:type="dxa"/>
            <w:tcBorders>
              <w:top w:val="nil"/>
              <w:left w:val="nil"/>
              <w:bottom w:val="single" w:sz="4" w:space="0" w:color="auto"/>
              <w:right w:val="single" w:sz="4" w:space="0" w:color="auto"/>
            </w:tcBorders>
            <w:shd w:val="clear" w:color="000000" w:fill="DCE6F1"/>
            <w:vAlign w:val="center"/>
          </w:tcPr>
          <w:p w:rsidR="004A4FA1" w:rsidRDefault="003C0A8E" w:rsidP="003634FA">
            <w:pPr>
              <w:jc w:val="center"/>
              <w:rPr>
                <w:rFonts w:ascii="Arial" w:hAnsi="Arial" w:cs="Arial"/>
                <w:lang w:val="sr-Cyrl-CS"/>
              </w:rPr>
            </w:pPr>
            <w:r w:rsidRPr="00926144">
              <w:rPr>
                <w:rFonts w:ascii="Arial" w:hAnsi="Arial" w:cs="Arial"/>
              </w:rPr>
              <w:t>Понуђена цена исказана</w:t>
            </w:r>
          </w:p>
          <w:p w:rsidR="003C0A8E" w:rsidRPr="00926144" w:rsidRDefault="003C0A8E" w:rsidP="003634FA">
            <w:pPr>
              <w:jc w:val="center"/>
              <w:rPr>
                <w:rFonts w:ascii="Arial" w:hAnsi="Arial" w:cs="Arial"/>
              </w:rPr>
            </w:pPr>
            <w:r w:rsidRPr="00926144">
              <w:rPr>
                <w:rFonts w:ascii="Arial" w:hAnsi="Arial" w:cs="Arial"/>
              </w:rPr>
              <w:t xml:space="preserve"> са ПДВ-ом</w:t>
            </w:r>
          </w:p>
        </w:tc>
      </w:tr>
      <w:tr w:rsidR="00926144" w:rsidRPr="00926144" w:rsidTr="003C0A8E">
        <w:trPr>
          <w:trHeight w:val="530"/>
        </w:trPr>
        <w:tc>
          <w:tcPr>
            <w:tcW w:w="1080" w:type="dxa"/>
            <w:tcBorders>
              <w:top w:val="nil"/>
              <w:left w:val="single" w:sz="4" w:space="0" w:color="auto"/>
              <w:bottom w:val="single" w:sz="4" w:space="0" w:color="auto"/>
              <w:right w:val="nil"/>
            </w:tcBorders>
            <w:shd w:val="clear" w:color="auto" w:fill="auto"/>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2610" w:type="dxa"/>
            <w:tcBorders>
              <w:top w:val="nil"/>
              <w:left w:val="single" w:sz="4" w:space="0" w:color="auto"/>
              <w:bottom w:val="single" w:sz="4" w:space="0" w:color="auto"/>
              <w:right w:val="single" w:sz="4" w:space="0" w:color="auto"/>
            </w:tcBorders>
            <w:shd w:val="clear" w:color="auto" w:fill="auto"/>
            <w:vAlign w:val="center"/>
          </w:tcPr>
          <w:p w:rsidR="003C0A8E" w:rsidRPr="00926144" w:rsidRDefault="003C0A8E" w:rsidP="003C0A8E">
            <w:pPr>
              <w:rPr>
                <w:rFonts w:ascii="Arial" w:hAnsi="Arial" w:cs="Arial"/>
                <w:b/>
                <w:iCs/>
                <w:lang w:val="sr-Cyrl-CS"/>
              </w:rPr>
            </w:pPr>
            <w:r w:rsidRPr="00926144">
              <w:rPr>
                <w:rFonts w:ascii="Arial" w:hAnsi="Arial" w:cs="Arial"/>
                <w:b/>
                <w:iCs/>
                <w:lang w:val="sr-Cyrl-CS"/>
              </w:rPr>
              <w:t>Стручни надзор</w:t>
            </w:r>
          </w:p>
          <w:p w:rsidR="003C0A8E" w:rsidRPr="00926144" w:rsidRDefault="003C0A8E" w:rsidP="003C0A8E">
            <w:pPr>
              <w:rPr>
                <w:rFonts w:ascii="Arial" w:hAnsi="Arial" w:cs="Arial"/>
              </w:rPr>
            </w:pPr>
            <w:r w:rsidRPr="00926144">
              <w:rPr>
                <w:rFonts w:ascii="Arial" w:hAnsi="Arial" w:cs="Arial"/>
                <w:b/>
                <w:iCs/>
              </w:rPr>
              <w:t xml:space="preserve">над извођењем радова </w:t>
            </w:r>
            <w:r w:rsidR="00F41482">
              <w:rPr>
                <w:rFonts w:ascii="Arial" w:hAnsi="Arial" w:cs="Arial"/>
                <w:b/>
                <w:iCs/>
              </w:rPr>
              <w:t>на рехабилитацији Карађорђеве улице</w:t>
            </w:r>
            <w:r w:rsidRPr="00926144">
              <w:rPr>
                <w:rFonts w:ascii="Arial" w:hAnsi="Arial" w:cs="Arial"/>
                <w:b/>
                <w:lang w:val="hr-HR"/>
              </w:rPr>
              <w:t>,</w:t>
            </w:r>
          </w:p>
        </w:tc>
        <w:tc>
          <w:tcPr>
            <w:tcW w:w="810" w:type="dxa"/>
            <w:tcBorders>
              <w:top w:val="nil"/>
              <w:left w:val="nil"/>
              <w:bottom w:val="single" w:sz="4" w:space="0" w:color="auto"/>
              <w:right w:val="single" w:sz="4" w:space="0" w:color="auto"/>
            </w:tcBorders>
            <w:shd w:val="clear" w:color="000000" w:fill="FFFFFF"/>
            <w:noWrap/>
            <w:vAlign w:val="center"/>
          </w:tcPr>
          <w:p w:rsidR="003C0A8E" w:rsidRPr="00926144" w:rsidRDefault="003C0A8E" w:rsidP="003634FA">
            <w:pPr>
              <w:jc w:val="center"/>
              <w:rPr>
                <w:rFonts w:ascii="Arial" w:hAnsi="Arial" w:cs="Arial"/>
              </w:rPr>
            </w:pPr>
            <w:r w:rsidRPr="00926144">
              <w:rPr>
                <w:rFonts w:ascii="Arial" w:hAnsi="Arial" w:cs="Arial"/>
              </w:rPr>
              <w:t>паушал</w:t>
            </w:r>
          </w:p>
        </w:tc>
        <w:tc>
          <w:tcPr>
            <w:tcW w:w="225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2221"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r>
    </w:tbl>
    <w:p w:rsidR="00211B2F" w:rsidRDefault="00211B2F" w:rsidP="001A6510">
      <w:pPr>
        <w:rPr>
          <w:rFonts w:ascii="Arial" w:hAnsi="Arial" w:cs="Arial"/>
          <w:b/>
          <w:bCs/>
          <w:iCs/>
          <w:lang w:val="sr-Cyrl-CS"/>
        </w:rPr>
      </w:pPr>
    </w:p>
    <w:p w:rsidR="004A4FA1" w:rsidRPr="00926144" w:rsidRDefault="004A4FA1"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износ ПДВ-а;</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5</w:t>
      </w:r>
      <w:r w:rsidR="003C0A8E" w:rsidRPr="00926144">
        <w:rPr>
          <w:rFonts w:ascii="Arial" w:hAnsi="Arial" w:cs="Arial"/>
          <w:bCs/>
          <w:iCs/>
          <w:lang w:val="sr-Cyrl-CS"/>
        </w:rPr>
        <w:t xml:space="preserve"> уписати </w:t>
      </w:r>
      <w:r w:rsidR="003C0A8E" w:rsidRPr="00926144">
        <w:rPr>
          <w:rFonts w:ascii="Arial" w:hAnsi="Arial" w:cs="Arial"/>
          <w:bCs/>
          <w:iCs/>
        </w:rPr>
        <w:t xml:space="preserve">укупну цену </w:t>
      </w:r>
      <w:r w:rsidR="003C0A8E" w:rsidRPr="00926144">
        <w:rPr>
          <w:rFonts w:ascii="Arial" w:hAnsi="Arial" w:cs="Arial"/>
          <w:bCs/>
          <w:iCs/>
          <w:lang w:val="sr-Cyrl-CS"/>
        </w:rPr>
        <w:t>са</w:t>
      </w:r>
      <w:r w:rsidR="003C0A8E" w:rsidRPr="00926144">
        <w:rPr>
          <w:rFonts w:ascii="Arial" w:hAnsi="Arial" w:cs="Arial"/>
          <w:bCs/>
          <w:iCs/>
        </w:rPr>
        <w:t xml:space="preserve"> ПДВ-</w:t>
      </w:r>
      <w:r w:rsidR="003C0A8E" w:rsidRPr="00926144">
        <w:rPr>
          <w:rFonts w:ascii="Arial" w:hAnsi="Arial" w:cs="Arial"/>
          <w:bCs/>
          <w:iCs/>
          <w:lang w:val="sr-Cyrl-CS"/>
        </w:rPr>
        <w:t>ом,</w:t>
      </w:r>
      <w:r w:rsidR="003C0A8E" w:rsidRPr="00926144">
        <w:rPr>
          <w:rFonts w:ascii="Arial" w:hAnsi="Arial" w:cs="Arial"/>
          <w:bCs/>
          <w:iCs/>
        </w:rPr>
        <w:t xml:space="preserve"> за тражени предмет јавне набавке</w:t>
      </w:r>
      <w:r w:rsidR="003C0A8E" w:rsidRPr="00926144">
        <w:rPr>
          <w:rFonts w:ascii="Arial" w:hAnsi="Arial" w:cs="Arial"/>
          <w:bCs/>
          <w:iCs/>
          <w:lang w:val="sr-Cyrl-CS"/>
        </w:rPr>
        <w:t>.</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обухвата све тро</w:t>
      </w:r>
      <w:r w:rsidR="00EB17B7">
        <w:rPr>
          <w:rFonts w:ascii="Arial" w:hAnsi="Arial" w:cs="Arial"/>
          <w:bCs/>
          <w:iCs/>
          <w:lang w:val="sr-Cyrl-CS"/>
        </w:rPr>
        <w:t xml:space="preserve">шкове понуђача приликом вршења </w:t>
      </w:r>
      <w:r w:rsidRPr="00926144">
        <w:rPr>
          <w:rFonts w:ascii="Arial" w:hAnsi="Arial" w:cs="Arial"/>
          <w:bCs/>
          <w:iCs/>
          <w:lang w:val="sr-Cyrl-CS"/>
        </w:rPr>
        <w:t xml:space="preserve"> стручног надзора, тако да осим плаћања уговорене цене за вршење стручног надзора над одређеном инвестицијом, наручилац нема никаквих других трошкова.</w:t>
      </w:r>
    </w:p>
    <w:p w:rsidR="003C0A8E" w:rsidRPr="00926144" w:rsidRDefault="003C0A8E" w:rsidP="003C0A8E">
      <w:pPr>
        <w:tabs>
          <w:tab w:val="left" w:pos="90"/>
          <w:tab w:val="left" w:pos="630"/>
        </w:tabs>
        <w:jc w:val="both"/>
        <w:rPr>
          <w:rFonts w:ascii="Arial" w:hAnsi="Arial" w:cs="Arial"/>
          <w:bCs/>
          <w:iCs/>
          <w:lang w:val="sr-Cyrl-CS"/>
        </w:rPr>
      </w:pPr>
    </w:p>
    <w:p w:rsidR="003C0A8E" w:rsidRPr="00926144" w:rsidRDefault="003C0A8E" w:rsidP="003C0A8E">
      <w:pPr>
        <w:tabs>
          <w:tab w:val="left" w:pos="90"/>
          <w:tab w:val="left" w:pos="630"/>
        </w:tabs>
        <w:jc w:val="both"/>
        <w:rPr>
          <w:rFonts w:ascii="Arial" w:hAnsi="Arial" w:cs="Arial"/>
          <w:bCs/>
          <w:iCs/>
          <w:color w:val="auto"/>
          <w:lang w:val="sr-Cyrl-CS"/>
        </w:rPr>
      </w:pPr>
    </w:p>
    <w:p w:rsidR="003C0A8E" w:rsidRPr="00926144" w:rsidRDefault="003C0A8E" w:rsidP="003C0A8E">
      <w:pPr>
        <w:pStyle w:val="ListParagraph"/>
        <w:ind w:left="-90"/>
        <w:rPr>
          <w:rFonts w:ascii="Arial" w:hAnsi="Arial" w:cs="Arial"/>
          <w:b/>
          <w:bCs/>
          <w:i/>
          <w:iCs/>
          <w:sz w:val="22"/>
          <w:szCs w:val="22"/>
          <w:lang w:val="sr-Cyrl-CS"/>
        </w:rPr>
      </w:pPr>
      <w:r w:rsidRPr="00926144">
        <w:rPr>
          <w:rFonts w:ascii="Arial" w:hAnsi="Arial" w:cs="Arial"/>
          <w:b/>
          <w:bCs/>
          <w:i/>
          <w:iCs/>
          <w:sz w:val="22"/>
          <w:szCs w:val="22"/>
          <w:lang w:val="sr-Cyrl-CS"/>
        </w:rPr>
        <w:lastRenderedPageBreak/>
        <w:t>Напомена:</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Понуђена јединична цена може бити исказана са највише две децимале.</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1A6510" w:rsidRPr="00926144"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М.П. </w:t>
      </w: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B13D61" w:rsidRDefault="00B13D61" w:rsidP="001A6510">
      <w:pPr>
        <w:pStyle w:val="ListParagraph"/>
        <w:tabs>
          <w:tab w:val="left" w:pos="680"/>
        </w:tabs>
        <w:ind w:left="0"/>
        <w:jc w:val="both"/>
        <w:rPr>
          <w:rFonts w:ascii="Arial" w:eastAsia="TimesNewRomanPSMT" w:hAnsi="Arial" w:cs="Arial"/>
          <w:bCs/>
          <w:lang w:val="ru-RU"/>
        </w:rPr>
      </w:pPr>
    </w:p>
    <w:p w:rsidR="004A4FA1" w:rsidRDefault="004A4FA1" w:rsidP="001A6510">
      <w:pPr>
        <w:pStyle w:val="ListParagraph"/>
        <w:tabs>
          <w:tab w:val="left" w:pos="680"/>
        </w:tabs>
        <w:ind w:left="0"/>
        <w:jc w:val="both"/>
        <w:rPr>
          <w:rFonts w:ascii="Arial" w:eastAsia="TimesNewRomanPSMT" w:hAnsi="Arial" w:cs="Arial"/>
          <w:bCs/>
          <w:lang w:val="ru-RU"/>
        </w:rPr>
      </w:pPr>
    </w:p>
    <w:p w:rsidR="004A4FA1" w:rsidRDefault="004A4FA1" w:rsidP="001A6510">
      <w:pPr>
        <w:pStyle w:val="ListParagraph"/>
        <w:tabs>
          <w:tab w:val="left" w:pos="680"/>
        </w:tabs>
        <w:ind w:left="0"/>
        <w:jc w:val="both"/>
        <w:rPr>
          <w:rFonts w:ascii="Arial" w:eastAsia="TimesNewRomanPSMT" w:hAnsi="Arial" w:cs="Arial"/>
          <w:bCs/>
          <w:lang w:val="ru-RU"/>
        </w:rPr>
      </w:pPr>
    </w:p>
    <w:p w:rsidR="004A4FA1" w:rsidRDefault="004A4FA1" w:rsidP="001A6510">
      <w:pPr>
        <w:pStyle w:val="ListParagraph"/>
        <w:tabs>
          <w:tab w:val="left" w:pos="680"/>
        </w:tabs>
        <w:ind w:left="0"/>
        <w:jc w:val="both"/>
        <w:rPr>
          <w:rFonts w:ascii="Arial" w:eastAsia="TimesNewRomanPSMT" w:hAnsi="Arial" w:cs="Arial"/>
          <w:bCs/>
          <w:lang w:val="ru-RU"/>
        </w:rPr>
      </w:pPr>
    </w:p>
    <w:p w:rsidR="004A4FA1" w:rsidRPr="00926144" w:rsidRDefault="004A4FA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A6510" w:rsidRPr="00926144" w:rsidRDefault="001A6510" w:rsidP="001A6510">
      <w:pPr>
        <w:spacing w:after="120"/>
        <w:jc w:val="both"/>
        <w:rPr>
          <w:rFonts w:ascii="Arial" w:hAnsi="Arial" w:cs="Arial"/>
        </w:rPr>
      </w:pPr>
      <w:r w:rsidRPr="00926144">
        <w:rPr>
          <w:rFonts w:ascii="Arial" w:hAnsi="Arial" w:cs="Arial"/>
        </w:rPr>
        <w:t xml:space="preserve">У складу са чланом 88. </w:t>
      </w:r>
      <w:r w:rsidRPr="00926144">
        <w:rPr>
          <w:rFonts w:ascii="Arial" w:hAnsi="Arial" w:cs="Arial"/>
          <w:lang w:val="sr-Cyrl-CS"/>
        </w:rPr>
        <w:t>став 1.</w:t>
      </w:r>
      <w:r w:rsidRPr="00926144">
        <w:rPr>
          <w:rFonts w:ascii="Arial" w:hAnsi="Arial" w:cs="Arial"/>
        </w:rPr>
        <w:t xml:space="preserve"> ЗЈН, понуђач ____________________ </w:t>
      </w:r>
      <w:r w:rsidRPr="00926144">
        <w:rPr>
          <w:rFonts w:ascii="Arial" w:hAnsi="Arial" w:cs="Arial"/>
          <w:i/>
          <w:lang w:val="ru-RU"/>
        </w:rPr>
        <w:t>[</w:t>
      </w:r>
      <w:r w:rsidRPr="00926144">
        <w:rPr>
          <w:rFonts w:ascii="Arial" w:hAnsi="Arial" w:cs="Arial"/>
          <w:i/>
          <w:iCs/>
        </w:rPr>
        <w:t xml:space="preserve">навести </w:t>
      </w:r>
      <w:r w:rsidRPr="00926144">
        <w:rPr>
          <w:rFonts w:ascii="Arial" w:hAnsi="Arial" w:cs="Arial"/>
          <w:i/>
          <w:iCs/>
          <w:lang w:val="sr-Cyrl-CS"/>
        </w:rPr>
        <w:t>назив понуђача</w:t>
      </w:r>
      <w:r w:rsidRPr="00926144">
        <w:rPr>
          <w:rFonts w:ascii="Arial" w:hAnsi="Arial" w:cs="Arial"/>
          <w:i/>
          <w:iCs/>
        </w:rPr>
        <w:t xml:space="preserve">], </w:t>
      </w: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У складу са чланом 26.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                                                                           </w:t>
      </w: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r w:rsidRPr="00926144">
        <w:rPr>
          <w:rFonts w:ascii="Arial" w:hAnsi="Arial" w:cs="Arial"/>
          <w:sz w:val="24"/>
          <w:szCs w:val="24"/>
        </w:rPr>
        <w:t xml:space="preserve">даје: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r w:rsidRPr="00926144">
        <w:rPr>
          <w:rFonts w:ascii="Arial" w:hAnsi="Arial" w:cs="Arial"/>
          <w:bCs/>
        </w:rPr>
        <w:t xml:space="preserve"> </w:t>
      </w:r>
    </w:p>
    <w:p w:rsidR="001A6510" w:rsidRPr="00926144" w:rsidRDefault="001A6510" w:rsidP="001A6510">
      <w:pPr>
        <w:jc w:val="both"/>
        <w:rPr>
          <w:rFonts w:ascii="Arial" w:hAnsi="Arial" w:cs="Arial"/>
          <w:bCs/>
        </w:rPr>
      </w:pPr>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004A4FA1">
        <w:rPr>
          <w:rFonts w:ascii="Arial" w:hAnsi="Arial" w:cs="Arial"/>
          <w:bCs/>
          <w:lang w:val="sr-Cyrl-CS"/>
        </w:rPr>
        <w:t xml:space="preserve">отвореном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B2556E" w:rsidRPr="00926144">
        <w:rPr>
          <w:rFonts w:ascii="Arial" w:hAnsi="Arial" w:cs="Arial"/>
          <w:b/>
          <w:iCs/>
        </w:rPr>
        <w:t xml:space="preserve">Услуге стручног надзора </w:t>
      </w:r>
      <w:r w:rsidR="00176F5A">
        <w:rPr>
          <w:rFonts w:ascii="Arial" w:hAnsi="Arial" w:cs="Arial"/>
          <w:b/>
          <w:iCs/>
        </w:rPr>
        <w:t>над извођењем радова на рехабилитацији Карађорђеве улице</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 xml:space="preserve">. </w:t>
      </w:r>
      <w:r w:rsidR="00722525">
        <w:rPr>
          <w:rFonts w:ascii="Arial" w:hAnsi="Arial" w:cs="Arial"/>
          <w:lang w:val="sr-Cyrl-CS"/>
        </w:rPr>
        <w:t xml:space="preserve">ЈНВВ </w:t>
      </w:r>
      <w:r w:rsidR="00176F5A">
        <w:rPr>
          <w:rFonts w:ascii="Arial" w:hAnsi="Arial" w:cs="Arial"/>
          <w:lang w:val="sr-Cyrl-CS"/>
        </w:rPr>
        <w:t>2/2019</w:t>
      </w:r>
      <w:r w:rsidRPr="00926144">
        <w:rPr>
          <w:rFonts w:ascii="Arial" w:hAnsi="Arial" w:cs="Arial"/>
          <w:i/>
          <w:iCs/>
        </w:rPr>
        <w:t>,</w:t>
      </w:r>
      <w:r w:rsidRPr="00926144">
        <w:rPr>
          <w:rFonts w:ascii="Arial" w:hAnsi="Arial" w:cs="Arial"/>
        </w:rPr>
        <w:t xml:space="preserve"> </w:t>
      </w:r>
      <w:r w:rsidRPr="00926144">
        <w:rPr>
          <w:rFonts w:ascii="Arial" w:hAnsi="Arial" w:cs="Arial"/>
          <w:lang w:val="ru-RU"/>
        </w:rPr>
        <w:t xml:space="preserve">наведене у Плану јавних набавки под бројем </w:t>
      </w:r>
      <w:r w:rsidR="00176F5A">
        <w:rPr>
          <w:rFonts w:ascii="Arial" w:hAnsi="Arial" w:cs="Arial"/>
          <w:lang w:val="ru-RU"/>
        </w:rPr>
        <w:t>1.2.17/19</w:t>
      </w:r>
      <w:r w:rsidRPr="00926144">
        <w:rPr>
          <w:rFonts w:ascii="Arial" w:hAnsi="Arial" w:cs="Arial"/>
          <w:lang w:val="ru-RU"/>
        </w:rPr>
        <w:t>,</w:t>
      </w:r>
      <w:r w:rsidRPr="00926144">
        <w:rPr>
          <w:rFonts w:ascii="Arial" w:eastAsia="TimesNewRomanPSMT" w:hAnsi="Arial" w:cs="Arial"/>
          <w:bCs/>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ЗЈН.</w:t>
      </w:r>
    </w:p>
    <w:p w:rsidR="001A6510" w:rsidRPr="00926144"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Pr="00926144" w:rsidRDefault="001A6510" w:rsidP="001A6510">
      <w:pPr>
        <w:pStyle w:val="ListParagraph"/>
        <w:tabs>
          <w:tab w:val="left" w:pos="680"/>
        </w:tabs>
        <w:ind w:left="0"/>
        <w:jc w:val="both"/>
        <w:rPr>
          <w:rFonts w:ascii="Arial" w:hAnsi="Arial" w:cs="Arial"/>
          <w:bCs/>
          <w:i/>
          <w:iCs/>
          <w:color w:val="auto"/>
          <w:lang w:val="sr-Cyrl-CS"/>
        </w:rPr>
      </w:pPr>
    </w:p>
    <w:p w:rsidR="001A6510" w:rsidRDefault="001A6510" w:rsidP="001A6510">
      <w:pPr>
        <w:pStyle w:val="ListParagraph"/>
        <w:tabs>
          <w:tab w:val="left" w:pos="680"/>
        </w:tabs>
        <w:ind w:left="0"/>
        <w:jc w:val="both"/>
        <w:rPr>
          <w:rFonts w:ascii="Arial" w:eastAsia="TimesNewRomanPSMT" w:hAnsi="Arial" w:cs="Arial"/>
          <w:bCs/>
          <w:lang w:val="ru-RU"/>
        </w:rPr>
      </w:pPr>
    </w:p>
    <w:p w:rsidR="004A4FA1" w:rsidRPr="00926144" w:rsidRDefault="004A4FA1"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Pr="00926144" w:rsidRDefault="003C0A8E" w:rsidP="003C0A8E">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r w:rsidRPr="00926144">
        <w:rPr>
          <w:rFonts w:ascii="Arial" w:hAnsi="Arial" w:cs="Arial"/>
          <w:bCs/>
          <w:iCs/>
          <w:lang w:val="ru-RU"/>
        </w:rPr>
        <w:t>ИЗЈАВУ</w:t>
      </w: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Pr="00926144">
        <w:rPr>
          <w:rFonts w:ascii="Arial" w:hAnsi="Arial" w:cs="Arial"/>
          <w:lang w:val="ru-RU"/>
        </w:rPr>
        <w:t>................................</w:t>
      </w:r>
      <w:r w:rsidRPr="00926144">
        <w:rPr>
          <w:rFonts w:ascii="Arial" w:hAnsi="Arial" w:cs="Arial"/>
          <w:i/>
          <w:iCs/>
          <w:lang w:val="ru-RU"/>
        </w:rPr>
        <w:t>...........</w:t>
      </w:r>
      <w:r w:rsidRPr="00926144">
        <w:rPr>
          <w:rFonts w:ascii="Arial" w:hAnsi="Arial" w:cs="Arial"/>
          <w:i/>
          <w:lang w:val="ru-RU"/>
        </w:rPr>
        <w:t>......................................................</w:t>
      </w:r>
      <w:r w:rsidRPr="00926144">
        <w:rPr>
          <w:rFonts w:ascii="Arial" w:hAnsi="Arial" w:cs="Arial"/>
          <w:i/>
          <w:lang w:val="sr-Cyrl-CS"/>
        </w:rPr>
        <w:t xml:space="preserve"> </w:t>
      </w:r>
      <w:r w:rsidRPr="00926144">
        <w:rPr>
          <w:rFonts w:ascii="Arial" w:hAnsi="Arial" w:cs="Arial"/>
          <w:lang w:val="ru-RU"/>
        </w:rPr>
        <w:t xml:space="preserve">у </w:t>
      </w:r>
      <w:r w:rsidR="004A4FA1">
        <w:rPr>
          <w:rFonts w:ascii="Arial" w:hAnsi="Arial" w:cs="Arial"/>
          <w:lang w:val="ru-RU"/>
        </w:rPr>
        <w:t xml:space="preserve">отвореном </w:t>
      </w:r>
      <w:r w:rsidRPr="00926144">
        <w:rPr>
          <w:rFonts w:ascii="Arial" w:hAnsi="Arial" w:cs="Arial"/>
          <w:lang w:val="ru-RU"/>
        </w:rPr>
        <w:t xml:space="preserve">поступку јавне набавке </w:t>
      </w:r>
      <w:r w:rsidR="0067493F" w:rsidRPr="00926144">
        <w:rPr>
          <w:rFonts w:ascii="Arial" w:hAnsi="Arial" w:cs="Arial"/>
          <w:lang w:val="ru-RU"/>
        </w:rPr>
        <w:t xml:space="preserve">- </w:t>
      </w:r>
      <w:r w:rsidR="0067493F" w:rsidRPr="00926144">
        <w:rPr>
          <w:rFonts w:ascii="Arial" w:hAnsi="Arial" w:cs="Arial"/>
          <w:b/>
          <w:iCs/>
        </w:rPr>
        <w:t xml:space="preserve">Услуге стручног надзора </w:t>
      </w:r>
      <w:r w:rsidR="00176F5A">
        <w:rPr>
          <w:rFonts w:ascii="Arial" w:hAnsi="Arial" w:cs="Arial"/>
          <w:b/>
          <w:iCs/>
        </w:rPr>
        <w:t>над извођењем радова на рехабилитацији Карађорђеве улице</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176F5A">
        <w:rPr>
          <w:rFonts w:ascii="Arial" w:hAnsi="Arial" w:cs="Arial"/>
          <w:lang w:val="sr-Cyrl-CS"/>
        </w:rPr>
        <w:t>2/2019</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176F5A">
        <w:rPr>
          <w:rFonts w:ascii="Arial" w:hAnsi="Arial" w:cs="Arial"/>
          <w:lang w:val="ru-RU"/>
        </w:rPr>
        <w:t>1.2.17/19</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________________                        М.П.                   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r w:rsidRPr="00926144">
        <w:rPr>
          <w:rFonts w:ascii="Arial" w:hAnsi="Arial" w:cs="Arial"/>
          <w:b/>
          <w:bCs/>
          <w:sz w:val="28"/>
          <w:szCs w:val="28"/>
        </w:rPr>
        <w:t xml:space="preserve"> </w:t>
      </w: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67493F">
      <w:pPr>
        <w:rPr>
          <w:rFonts w:ascii="Arial" w:hAnsi="Arial" w:cs="Arial"/>
          <w:b/>
          <w:bCs/>
          <w:sz w:val="28"/>
          <w:szCs w:val="28"/>
          <w:lang w:val="sr-Cyrl-CS"/>
        </w:rPr>
      </w:pPr>
    </w:p>
    <w:p w:rsidR="00211B2F" w:rsidRPr="00926144" w:rsidRDefault="00211B2F" w:rsidP="00211B2F">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sidRPr="00926144">
        <w:rPr>
          <w:rFonts w:ascii="Arial" w:hAnsi="Arial" w:cs="Arial"/>
          <w:b/>
          <w:bCs/>
          <w:i/>
          <w:sz w:val="28"/>
          <w:szCs w:val="28"/>
          <w:lang w:val="sr-Cyrl-CS"/>
        </w:rPr>
        <w:t>6</w:t>
      </w:r>
      <w:r w:rsidRPr="00926144">
        <w:rPr>
          <w:rFonts w:ascii="Arial" w:hAnsi="Arial" w:cs="Arial"/>
          <w:b/>
          <w:bCs/>
          <w:i/>
          <w:sz w:val="28"/>
          <w:szCs w:val="28"/>
        </w:rPr>
        <w:t>)</w:t>
      </w:r>
    </w:p>
    <w:p w:rsidR="00211B2F" w:rsidRPr="00926144" w:rsidRDefault="00211B2F" w:rsidP="00211B2F">
      <w:pPr>
        <w:jc w:val="center"/>
        <w:rPr>
          <w:rFonts w:ascii="Arial" w:hAnsi="Arial" w:cs="Arial"/>
          <w:b/>
          <w:bCs/>
          <w:i/>
          <w:iCs/>
          <w:sz w:val="28"/>
          <w:szCs w:val="28"/>
          <w:lang w:val="sr-Cyrl-CS"/>
        </w:rPr>
      </w:pPr>
    </w:p>
    <w:p w:rsidR="004A4FA1" w:rsidRPr="003A7CFB" w:rsidRDefault="004A4FA1" w:rsidP="004A4FA1">
      <w:pPr>
        <w:jc w:val="center"/>
        <w:rPr>
          <w:rFonts w:ascii="Arial" w:hAnsi="Arial" w:cs="Arial"/>
          <w:b/>
          <w:bCs/>
          <w:iCs/>
          <w:sz w:val="28"/>
          <w:szCs w:val="28"/>
          <w:lang w:val="sr-Cyrl-CS"/>
        </w:rPr>
      </w:pPr>
      <w:r>
        <w:rPr>
          <w:rFonts w:ascii="Arial" w:hAnsi="Arial" w:cs="Arial"/>
          <w:b/>
          <w:bCs/>
          <w:iCs/>
          <w:sz w:val="28"/>
          <w:szCs w:val="28"/>
          <w:lang w:val="sr-Cyrl-CS"/>
        </w:rPr>
        <w:t>ОБРАЗАЦ РЕФЕРЕНТНЕ ЛИСТЕ</w:t>
      </w:r>
    </w:p>
    <w:p w:rsidR="00211B2F" w:rsidRPr="004A4FA1"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val="sr-Cyrl-CS" w:eastAsia="en-US"/>
        </w:rPr>
      </w:pPr>
    </w:p>
    <w:p w:rsidR="004A4FA1" w:rsidRPr="00882B01" w:rsidRDefault="004A4FA1" w:rsidP="004A4FA1">
      <w:pPr>
        <w:autoSpaceDE w:val="0"/>
        <w:autoSpaceDN w:val="0"/>
        <w:adjustRightInd w:val="0"/>
        <w:rPr>
          <w:rFonts w:ascii="Arial" w:hAnsi="Arial" w:cs="Arial"/>
          <w:bCs/>
        </w:rPr>
      </w:pPr>
      <w:r w:rsidRPr="00882B01">
        <w:rPr>
          <w:rFonts w:ascii="Arial" w:eastAsia="Calibri-Bold" w:hAnsi="Arial" w:cs="Arial"/>
          <w:bCs/>
        </w:rPr>
        <w:t>Назив понуђача</w:t>
      </w:r>
      <w:r w:rsidRPr="00882B01">
        <w:rPr>
          <w:rFonts w:ascii="Arial" w:hAnsi="Arial" w:cs="Arial"/>
          <w:bCs/>
        </w:rPr>
        <w:t>:</w:t>
      </w:r>
    </w:p>
    <w:p w:rsidR="004A4FA1" w:rsidRPr="00882B01" w:rsidRDefault="004A4FA1" w:rsidP="004A4FA1">
      <w:pPr>
        <w:autoSpaceDE w:val="0"/>
        <w:autoSpaceDN w:val="0"/>
        <w:adjustRightInd w:val="0"/>
        <w:rPr>
          <w:rFonts w:ascii="Arial" w:hAnsi="Arial" w:cs="Arial"/>
          <w:bCs/>
        </w:rPr>
      </w:pPr>
      <w:r w:rsidRPr="00882B01">
        <w:rPr>
          <w:rFonts w:ascii="Arial" w:eastAsia="Calibri-Bold" w:hAnsi="Arial" w:cs="Arial"/>
          <w:bCs/>
        </w:rPr>
        <w:t>Седиште понуђача</w:t>
      </w:r>
      <w:r w:rsidRPr="00882B01">
        <w:rPr>
          <w:rFonts w:ascii="Arial" w:hAnsi="Arial" w:cs="Arial"/>
          <w:bCs/>
        </w:rPr>
        <w:t>:</w:t>
      </w:r>
    </w:p>
    <w:p w:rsidR="004A4FA1" w:rsidRPr="00882B01" w:rsidRDefault="004A4FA1" w:rsidP="004A4FA1">
      <w:pPr>
        <w:autoSpaceDE w:val="0"/>
        <w:autoSpaceDN w:val="0"/>
        <w:adjustRightInd w:val="0"/>
        <w:rPr>
          <w:rFonts w:ascii="Arial" w:eastAsia="Calibri-Bold" w:hAnsi="Arial" w:cs="Arial"/>
          <w:bCs/>
        </w:rPr>
      </w:pPr>
      <w:r w:rsidRPr="00882B01">
        <w:rPr>
          <w:rFonts w:ascii="Arial" w:eastAsia="Calibri-Bold" w:hAnsi="Arial" w:cs="Arial"/>
          <w:bCs/>
        </w:rPr>
        <w:t>Матични број:</w:t>
      </w:r>
    </w:p>
    <w:p w:rsidR="004A4FA1" w:rsidRPr="00882B01" w:rsidRDefault="004A4FA1" w:rsidP="004A4FA1">
      <w:pPr>
        <w:autoSpaceDE w:val="0"/>
        <w:autoSpaceDN w:val="0"/>
        <w:adjustRightInd w:val="0"/>
        <w:rPr>
          <w:rFonts w:ascii="Arial" w:eastAsia="Calibri-Bold" w:hAnsi="Arial" w:cs="Arial"/>
          <w:bCs/>
        </w:rPr>
      </w:pPr>
      <w:r w:rsidRPr="00882B01">
        <w:rPr>
          <w:rFonts w:ascii="Arial" w:eastAsia="Calibri-Bold" w:hAnsi="Arial" w:cs="Arial"/>
          <w:bCs/>
        </w:rPr>
        <w:t>ПИБ:</w:t>
      </w:r>
    </w:p>
    <w:p w:rsidR="004A4FA1" w:rsidRPr="00882B01" w:rsidRDefault="004A4FA1" w:rsidP="004A4FA1">
      <w:pPr>
        <w:rPr>
          <w:rFonts w:ascii="Arial" w:hAnsi="Arial" w:cs="Arial"/>
          <w:b/>
        </w:rPr>
      </w:pPr>
    </w:p>
    <w:p w:rsidR="004A4FA1" w:rsidRPr="00882B01" w:rsidRDefault="004A4FA1" w:rsidP="004A4FA1">
      <w:pPr>
        <w:ind w:right="1" w:firstLine="708"/>
        <w:jc w:val="both"/>
        <w:rPr>
          <w:rFonts w:ascii="Arial" w:hAnsi="Arial" w:cs="Arial"/>
        </w:rPr>
      </w:pPr>
      <w:r w:rsidRPr="00882B01">
        <w:rPr>
          <w:rFonts w:ascii="Arial" w:hAnsi="Arial" w:cs="Arial"/>
        </w:rPr>
        <w:t>У вези са чланом 76. став 2. Закона , изјављујем да сам у претходном периоду од ________година, реализовао или учествовао у реализацији  уговора, чија листа је наведена у следећој табели:</w:t>
      </w:r>
    </w:p>
    <w:p w:rsidR="004A4FA1" w:rsidRPr="00882B01" w:rsidRDefault="004A4FA1" w:rsidP="004A4FA1">
      <w:pPr>
        <w:rPr>
          <w:rFonts w:ascii="Arial" w:hAnsi="Arial" w:cs="Arial"/>
        </w:rPr>
      </w:pPr>
    </w:p>
    <w:tbl>
      <w:tblPr>
        <w:tblW w:w="11180" w:type="dxa"/>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1"/>
        <w:gridCol w:w="2709"/>
        <w:gridCol w:w="1431"/>
        <w:gridCol w:w="2250"/>
        <w:gridCol w:w="1800"/>
        <w:gridCol w:w="2399"/>
      </w:tblGrid>
      <w:tr w:rsidR="004A4FA1" w:rsidRPr="00882B01" w:rsidTr="00D50E6A">
        <w:trPr>
          <w:cantSplit/>
          <w:trHeight w:val="890"/>
          <w:jc w:val="center"/>
        </w:trPr>
        <w:tc>
          <w:tcPr>
            <w:tcW w:w="591" w:type="dxa"/>
            <w:tcBorders>
              <w:top w:val="single" w:sz="4" w:space="0" w:color="auto"/>
              <w:left w:val="single" w:sz="4" w:space="0" w:color="auto"/>
              <w:bottom w:val="single" w:sz="4" w:space="0" w:color="auto"/>
              <w:right w:val="single" w:sz="4" w:space="0" w:color="auto"/>
            </w:tcBorders>
            <w:textDirection w:val="btLr"/>
            <w:vAlign w:val="center"/>
            <w:hideMark/>
          </w:tcPr>
          <w:p w:rsidR="004A4FA1" w:rsidRPr="00882B01" w:rsidRDefault="004A4FA1" w:rsidP="00D50E6A">
            <w:pPr>
              <w:autoSpaceDE w:val="0"/>
              <w:autoSpaceDN w:val="0"/>
              <w:ind w:left="113" w:right="113"/>
              <w:jc w:val="center"/>
              <w:rPr>
                <w:rFonts w:ascii="Arial" w:hAnsi="Arial" w:cs="Arial"/>
              </w:rPr>
            </w:pPr>
            <w:r w:rsidRPr="00882B01">
              <w:rPr>
                <w:rFonts w:ascii="Arial" w:hAnsi="Arial" w:cs="Arial"/>
              </w:rPr>
              <w:t>Редни бр.</w:t>
            </w:r>
          </w:p>
        </w:tc>
        <w:tc>
          <w:tcPr>
            <w:tcW w:w="2709" w:type="dxa"/>
            <w:tcBorders>
              <w:top w:val="single" w:sz="4" w:space="0" w:color="auto"/>
              <w:left w:val="single" w:sz="4" w:space="0" w:color="auto"/>
              <w:bottom w:val="single" w:sz="4" w:space="0" w:color="auto"/>
              <w:right w:val="single" w:sz="4" w:space="0" w:color="auto"/>
            </w:tcBorders>
            <w:vAlign w:val="center"/>
            <w:hideMark/>
          </w:tcPr>
          <w:p w:rsidR="004A4FA1" w:rsidRPr="00756B6F" w:rsidRDefault="004A4FA1" w:rsidP="00D50E6A">
            <w:pPr>
              <w:autoSpaceDE w:val="0"/>
              <w:autoSpaceDN w:val="0"/>
              <w:jc w:val="center"/>
              <w:rPr>
                <w:rFonts w:ascii="Arial" w:hAnsi="Arial" w:cs="Arial"/>
              </w:rPr>
            </w:pPr>
            <w:r w:rsidRPr="00882B01">
              <w:rPr>
                <w:rFonts w:ascii="Arial" w:hAnsi="Arial" w:cs="Arial"/>
              </w:rPr>
              <w:t>Назив уговора</w:t>
            </w:r>
          </w:p>
        </w:tc>
        <w:tc>
          <w:tcPr>
            <w:tcW w:w="1431" w:type="dxa"/>
            <w:tcBorders>
              <w:top w:val="single" w:sz="4" w:space="0" w:color="auto"/>
              <w:left w:val="single" w:sz="4" w:space="0" w:color="auto"/>
              <w:bottom w:val="single" w:sz="4" w:space="0" w:color="auto"/>
              <w:right w:val="single" w:sz="4" w:space="0" w:color="auto"/>
            </w:tcBorders>
            <w:vAlign w:val="center"/>
            <w:hideMark/>
          </w:tcPr>
          <w:p w:rsidR="004A4FA1" w:rsidRPr="00882B01" w:rsidRDefault="004A4FA1" w:rsidP="00D50E6A">
            <w:pPr>
              <w:autoSpaceDE w:val="0"/>
              <w:autoSpaceDN w:val="0"/>
              <w:jc w:val="center"/>
              <w:rPr>
                <w:rFonts w:ascii="Arial" w:hAnsi="Arial" w:cs="Arial"/>
              </w:rPr>
            </w:pPr>
            <w:r w:rsidRPr="00882B01">
              <w:rPr>
                <w:rFonts w:ascii="Arial" w:hAnsi="Arial" w:cs="Arial"/>
              </w:rPr>
              <w:t>Година завршетка реализације уговора</w:t>
            </w:r>
          </w:p>
        </w:tc>
        <w:tc>
          <w:tcPr>
            <w:tcW w:w="2250" w:type="dxa"/>
            <w:tcBorders>
              <w:top w:val="single" w:sz="4" w:space="0" w:color="auto"/>
              <w:left w:val="single" w:sz="4" w:space="0" w:color="auto"/>
              <w:bottom w:val="single" w:sz="4" w:space="0" w:color="auto"/>
              <w:right w:val="single" w:sz="4" w:space="0" w:color="auto"/>
            </w:tcBorders>
            <w:vAlign w:val="center"/>
            <w:hideMark/>
          </w:tcPr>
          <w:p w:rsidR="004A4FA1" w:rsidRPr="00882B01" w:rsidRDefault="004A4FA1" w:rsidP="00D50E6A">
            <w:pPr>
              <w:autoSpaceDE w:val="0"/>
              <w:autoSpaceDN w:val="0"/>
              <w:jc w:val="center"/>
              <w:rPr>
                <w:rFonts w:ascii="Arial" w:hAnsi="Arial" w:cs="Arial"/>
              </w:rPr>
            </w:pPr>
            <w:r w:rsidRPr="00882B01">
              <w:rPr>
                <w:rFonts w:ascii="Arial" w:hAnsi="Arial" w:cs="Arial"/>
              </w:rPr>
              <w:t>Наручилац</w:t>
            </w:r>
          </w:p>
        </w:tc>
        <w:tc>
          <w:tcPr>
            <w:tcW w:w="1800" w:type="dxa"/>
            <w:tcBorders>
              <w:top w:val="single" w:sz="4" w:space="0" w:color="auto"/>
              <w:left w:val="single" w:sz="4" w:space="0" w:color="auto"/>
              <w:bottom w:val="single" w:sz="4" w:space="0" w:color="auto"/>
              <w:right w:val="single" w:sz="4" w:space="0" w:color="auto"/>
            </w:tcBorders>
            <w:vAlign w:val="center"/>
          </w:tcPr>
          <w:p w:rsidR="004A4FA1" w:rsidRPr="001A4F44" w:rsidRDefault="004A4FA1" w:rsidP="004A4FA1">
            <w:pPr>
              <w:jc w:val="center"/>
              <w:rPr>
                <w:rFonts w:ascii="Arial" w:hAnsi="Arial" w:cs="Arial"/>
                <w:vertAlign w:val="superscript"/>
              </w:rPr>
            </w:pPr>
            <w:r>
              <w:rPr>
                <w:rFonts w:ascii="Arial" w:hAnsi="Arial" w:cs="Arial"/>
                <w:lang w:val="ru-RU"/>
              </w:rPr>
              <w:t xml:space="preserve">Дужина </w:t>
            </w:r>
            <w:r>
              <w:rPr>
                <w:rFonts w:ascii="Arial" w:hAnsi="Arial" w:cs="Arial"/>
                <w:lang w:val="sr-Cyrl-CS"/>
              </w:rPr>
              <w:t xml:space="preserve">саобраћајница </w:t>
            </w:r>
            <w:r w:rsidRPr="003A7CFB">
              <w:rPr>
                <w:rFonts w:ascii="Arial" w:hAnsi="Arial" w:cs="Arial"/>
                <w:lang w:val="sr-Cyrl-CS"/>
              </w:rPr>
              <w:t>у</w:t>
            </w:r>
            <w:r>
              <w:rPr>
                <w:rFonts w:ascii="Arial" w:hAnsi="Arial" w:cs="Arial"/>
                <w:lang w:val="sr-Cyrl-CS"/>
              </w:rPr>
              <w:t xml:space="preserve"> </w:t>
            </w:r>
            <w:r>
              <w:rPr>
                <w:rFonts w:ascii="Arial" w:hAnsi="Arial" w:cs="Arial"/>
              </w:rPr>
              <w:t>км</w:t>
            </w:r>
          </w:p>
        </w:tc>
        <w:tc>
          <w:tcPr>
            <w:tcW w:w="2399" w:type="dxa"/>
            <w:tcBorders>
              <w:top w:val="single" w:sz="4" w:space="0" w:color="auto"/>
              <w:left w:val="single" w:sz="4" w:space="0" w:color="auto"/>
              <w:bottom w:val="single" w:sz="4" w:space="0" w:color="auto"/>
              <w:right w:val="single" w:sz="4" w:space="0" w:color="auto"/>
            </w:tcBorders>
            <w:vAlign w:val="center"/>
            <w:hideMark/>
          </w:tcPr>
          <w:p w:rsidR="004A4FA1" w:rsidRPr="00882B01" w:rsidRDefault="004A4FA1" w:rsidP="00D50E6A">
            <w:pPr>
              <w:jc w:val="center"/>
              <w:rPr>
                <w:rFonts w:ascii="Arial" w:hAnsi="Arial" w:cs="Arial"/>
              </w:rPr>
            </w:pPr>
            <w:r w:rsidRPr="00882B01">
              <w:rPr>
                <w:rFonts w:ascii="Arial" w:hAnsi="Arial" w:cs="Arial"/>
              </w:rPr>
              <w:t>Вредност</w:t>
            </w:r>
          </w:p>
          <w:p w:rsidR="004A4FA1" w:rsidRPr="00882B01" w:rsidRDefault="004A4FA1" w:rsidP="00D50E6A">
            <w:pPr>
              <w:autoSpaceDE w:val="0"/>
              <w:autoSpaceDN w:val="0"/>
              <w:jc w:val="center"/>
              <w:rPr>
                <w:rFonts w:ascii="Arial" w:hAnsi="Arial" w:cs="Arial"/>
              </w:rPr>
            </w:pPr>
            <w:r w:rsidRPr="00882B01">
              <w:rPr>
                <w:rFonts w:ascii="Arial" w:hAnsi="Arial" w:cs="Arial"/>
              </w:rPr>
              <w:t>(динара без ПДВ-а)</w:t>
            </w:r>
          </w:p>
        </w:tc>
      </w:tr>
      <w:tr w:rsidR="004A4FA1" w:rsidRPr="00882B01" w:rsidTr="00D50E6A">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4A4FA1" w:rsidRPr="00882B01" w:rsidRDefault="004A4FA1" w:rsidP="00D50E6A">
            <w:pPr>
              <w:autoSpaceDE w:val="0"/>
              <w:autoSpaceDN w:val="0"/>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rPr>
                <w:rFonts w:ascii="Arial" w:hAnsi="Arial" w:cs="Arial"/>
              </w:rPr>
            </w:pPr>
          </w:p>
        </w:tc>
      </w:tr>
      <w:tr w:rsidR="004A4FA1" w:rsidRPr="00882B01" w:rsidTr="00D50E6A">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r w:rsidRPr="00882B01">
              <w:rPr>
                <w:rFonts w:ascii="Arial" w:hAnsi="Arial" w:cs="Arial"/>
              </w:rPr>
              <w:t xml:space="preserve"> </w:t>
            </w:r>
          </w:p>
        </w:tc>
        <w:tc>
          <w:tcPr>
            <w:tcW w:w="2250"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4A4FA1" w:rsidRPr="00882B01" w:rsidRDefault="004A4FA1" w:rsidP="00D50E6A">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r>
      <w:tr w:rsidR="004A4FA1" w:rsidRPr="00882B01" w:rsidTr="00D50E6A">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4A4FA1" w:rsidRPr="00882B01" w:rsidRDefault="004A4FA1" w:rsidP="00D50E6A">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r>
      <w:tr w:rsidR="004A4FA1" w:rsidRPr="00882B01" w:rsidTr="00D50E6A">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4A4FA1" w:rsidRPr="00882B01" w:rsidRDefault="004A4FA1" w:rsidP="00D50E6A">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r>
      <w:tr w:rsidR="004A4FA1" w:rsidRPr="00882B01" w:rsidTr="00D50E6A">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4A4FA1" w:rsidRPr="00882B01" w:rsidRDefault="004A4FA1" w:rsidP="00D50E6A">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r>
      <w:tr w:rsidR="004A4FA1" w:rsidRPr="00882B01" w:rsidTr="00D50E6A">
        <w:trPr>
          <w:trHeight w:val="864"/>
          <w:jc w:val="center"/>
        </w:trPr>
        <w:tc>
          <w:tcPr>
            <w:tcW w:w="59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70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431"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2250"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c>
          <w:tcPr>
            <w:tcW w:w="1800" w:type="dxa"/>
            <w:tcBorders>
              <w:top w:val="single" w:sz="4" w:space="0" w:color="auto"/>
              <w:left w:val="single" w:sz="4" w:space="0" w:color="auto"/>
              <w:bottom w:val="single" w:sz="4" w:space="0" w:color="auto"/>
              <w:right w:val="single" w:sz="4" w:space="0" w:color="auto"/>
            </w:tcBorders>
          </w:tcPr>
          <w:p w:rsidR="004A4FA1" w:rsidRPr="00882B01" w:rsidRDefault="004A4FA1" w:rsidP="00D50E6A">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r>
      <w:tr w:rsidR="004A4FA1" w:rsidRPr="00882B01" w:rsidTr="00D50E6A">
        <w:trPr>
          <w:trHeight w:val="864"/>
          <w:jc w:val="center"/>
        </w:trPr>
        <w:tc>
          <w:tcPr>
            <w:tcW w:w="6981" w:type="dxa"/>
            <w:gridSpan w:val="4"/>
            <w:tcBorders>
              <w:top w:val="single" w:sz="4" w:space="0" w:color="auto"/>
              <w:left w:val="single" w:sz="4" w:space="0" w:color="auto"/>
              <w:bottom w:val="single" w:sz="4" w:space="0" w:color="auto"/>
              <w:right w:val="single" w:sz="4" w:space="0" w:color="auto"/>
            </w:tcBorders>
            <w:vAlign w:val="center"/>
          </w:tcPr>
          <w:p w:rsidR="004A4FA1" w:rsidRPr="006957DB" w:rsidRDefault="004A4FA1" w:rsidP="00D50E6A">
            <w:pPr>
              <w:autoSpaceDE w:val="0"/>
              <w:autoSpaceDN w:val="0"/>
              <w:jc w:val="center"/>
              <w:rPr>
                <w:rFonts w:ascii="Arial" w:hAnsi="Arial" w:cs="Arial"/>
                <w:b/>
                <w:lang w:val="sr-Cyrl-CS"/>
              </w:rPr>
            </w:pPr>
            <w:r>
              <w:rPr>
                <w:rFonts w:ascii="Arial" w:hAnsi="Arial" w:cs="Arial"/>
                <w:b/>
                <w:lang w:val="sr-Cyrl-CS"/>
              </w:rPr>
              <w:t xml:space="preserve">                                                                                УКУПНО:</w:t>
            </w:r>
          </w:p>
        </w:tc>
        <w:tc>
          <w:tcPr>
            <w:tcW w:w="1800" w:type="dxa"/>
            <w:tcBorders>
              <w:top w:val="single" w:sz="4" w:space="0" w:color="auto"/>
              <w:left w:val="single" w:sz="4" w:space="0" w:color="auto"/>
              <w:bottom w:val="single" w:sz="4" w:space="0" w:color="auto"/>
              <w:right w:val="single" w:sz="4" w:space="0" w:color="auto"/>
            </w:tcBorders>
          </w:tcPr>
          <w:p w:rsidR="004A4FA1" w:rsidRPr="00882B01" w:rsidRDefault="004A4FA1" w:rsidP="00D50E6A">
            <w:pPr>
              <w:autoSpaceDE w:val="0"/>
              <w:autoSpaceDN w:val="0"/>
              <w:jc w:val="center"/>
              <w:rPr>
                <w:rFonts w:ascii="Arial" w:hAnsi="Arial" w:cs="Arial"/>
              </w:rPr>
            </w:pPr>
          </w:p>
        </w:tc>
        <w:tc>
          <w:tcPr>
            <w:tcW w:w="2399" w:type="dxa"/>
            <w:tcBorders>
              <w:top w:val="single" w:sz="4" w:space="0" w:color="auto"/>
              <w:left w:val="single" w:sz="4" w:space="0" w:color="auto"/>
              <w:bottom w:val="single" w:sz="4" w:space="0" w:color="auto"/>
              <w:right w:val="single" w:sz="4" w:space="0" w:color="auto"/>
            </w:tcBorders>
            <w:vAlign w:val="center"/>
          </w:tcPr>
          <w:p w:rsidR="004A4FA1" w:rsidRPr="00882B01" w:rsidRDefault="004A4FA1" w:rsidP="00D50E6A">
            <w:pPr>
              <w:autoSpaceDE w:val="0"/>
              <w:autoSpaceDN w:val="0"/>
              <w:jc w:val="center"/>
              <w:rPr>
                <w:rFonts w:ascii="Arial" w:hAnsi="Arial" w:cs="Arial"/>
              </w:rPr>
            </w:pPr>
          </w:p>
        </w:tc>
      </w:tr>
    </w:tbl>
    <w:p w:rsidR="004A4FA1" w:rsidRPr="006957DB" w:rsidRDefault="004A4FA1" w:rsidP="004A4FA1">
      <w:pPr>
        <w:rPr>
          <w:rFonts w:ascii="Arial" w:hAnsi="Arial" w:cs="Arial"/>
          <w:b/>
          <w:i/>
          <w:lang w:val="sr-Cyrl-CS"/>
        </w:rPr>
      </w:pPr>
    </w:p>
    <w:tbl>
      <w:tblPr>
        <w:tblW w:w="0" w:type="auto"/>
        <w:tblLayout w:type="fixed"/>
        <w:tblLook w:val="0000"/>
      </w:tblPr>
      <w:tblGrid>
        <w:gridCol w:w="3080"/>
        <w:gridCol w:w="3068"/>
        <w:gridCol w:w="3094"/>
      </w:tblGrid>
      <w:tr w:rsidR="004A4FA1" w:rsidRPr="00882B01" w:rsidTr="00D50E6A">
        <w:tc>
          <w:tcPr>
            <w:tcW w:w="3080" w:type="dxa"/>
            <w:shd w:val="clear" w:color="auto" w:fill="auto"/>
            <w:vAlign w:val="center"/>
          </w:tcPr>
          <w:p w:rsidR="004A4FA1" w:rsidRPr="00882B01" w:rsidRDefault="004A4FA1" w:rsidP="00D50E6A">
            <w:pPr>
              <w:pStyle w:val="BodyText2"/>
              <w:spacing w:line="100" w:lineRule="atLeast"/>
              <w:jc w:val="center"/>
              <w:rPr>
                <w:rFonts w:ascii="Arial" w:hAnsi="Arial" w:cs="Arial"/>
              </w:rPr>
            </w:pPr>
            <w:r w:rsidRPr="00882B01">
              <w:rPr>
                <w:rFonts w:ascii="Arial" w:hAnsi="Arial" w:cs="Arial"/>
              </w:rPr>
              <w:t>Датум:</w:t>
            </w:r>
          </w:p>
        </w:tc>
        <w:tc>
          <w:tcPr>
            <w:tcW w:w="3068" w:type="dxa"/>
            <w:shd w:val="clear" w:color="auto" w:fill="auto"/>
            <w:vAlign w:val="center"/>
          </w:tcPr>
          <w:p w:rsidR="004A4FA1" w:rsidRPr="00882B01" w:rsidRDefault="004A4FA1" w:rsidP="00D50E6A">
            <w:pPr>
              <w:pStyle w:val="BodyText2"/>
              <w:spacing w:line="100" w:lineRule="atLeast"/>
              <w:jc w:val="center"/>
              <w:rPr>
                <w:rFonts w:ascii="Arial" w:hAnsi="Arial" w:cs="Arial"/>
              </w:rPr>
            </w:pPr>
            <w:r w:rsidRPr="00882B01">
              <w:rPr>
                <w:rFonts w:ascii="Arial" w:hAnsi="Arial" w:cs="Arial"/>
              </w:rPr>
              <w:t>М.П.</w:t>
            </w:r>
          </w:p>
        </w:tc>
        <w:tc>
          <w:tcPr>
            <w:tcW w:w="3094" w:type="dxa"/>
            <w:shd w:val="clear" w:color="auto" w:fill="auto"/>
            <w:vAlign w:val="center"/>
          </w:tcPr>
          <w:p w:rsidR="004A4FA1" w:rsidRPr="00882B01" w:rsidRDefault="004A4FA1" w:rsidP="00D50E6A">
            <w:pPr>
              <w:pStyle w:val="BodyText2"/>
              <w:spacing w:line="100" w:lineRule="atLeast"/>
              <w:jc w:val="center"/>
              <w:rPr>
                <w:rFonts w:ascii="Arial" w:hAnsi="Arial" w:cs="Arial"/>
              </w:rPr>
            </w:pPr>
            <w:r w:rsidRPr="00882B01">
              <w:rPr>
                <w:rFonts w:ascii="Arial" w:hAnsi="Arial" w:cs="Arial"/>
                <w:bCs/>
                <w:iCs/>
              </w:rPr>
              <w:t>Овлашћено лице понуђача</w:t>
            </w:r>
          </w:p>
        </w:tc>
      </w:tr>
      <w:tr w:rsidR="004A4FA1" w:rsidRPr="00882B01" w:rsidTr="00D50E6A">
        <w:tc>
          <w:tcPr>
            <w:tcW w:w="3080" w:type="dxa"/>
            <w:tcBorders>
              <w:bottom w:val="single" w:sz="4" w:space="0" w:color="auto"/>
            </w:tcBorders>
            <w:shd w:val="clear" w:color="auto" w:fill="auto"/>
          </w:tcPr>
          <w:p w:rsidR="004A4FA1" w:rsidRPr="00882B01" w:rsidRDefault="004A4FA1" w:rsidP="00D50E6A">
            <w:pPr>
              <w:pStyle w:val="BodyText2"/>
              <w:snapToGrid w:val="0"/>
              <w:spacing w:line="100" w:lineRule="atLeast"/>
              <w:rPr>
                <w:rFonts w:ascii="Arial" w:hAnsi="Arial" w:cs="Arial"/>
              </w:rPr>
            </w:pPr>
          </w:p>
        </w:tc>
        <w:tc>
          <w:tcPr>
            <w:tcW w:w="3068" w:type="dxa"/>
            <w:shd w:val="clear" w:color="auto" w:fill="auto"/>
          </w:tcPr>
          <w:p w:rsidR="004A4FA1" w:rsidRPr="00882B01" w:rsidRDefault="004A4FA1" w:rsidP="00D50E6A">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4A4FA1" w:rsidRPr="00882B01" w:rsidRDefault="004A4FA1" w:rsidP="00D50E6A">
            <w:pPr>
              <w:pStyle w:val="BodyText2"/>
              <w:snapToGrid w:val="0"/>
              <w:spacing w:line="100" w:lineRule="atLeast"/>
              <w:rPr>
                <w:rFonts w:ascii="Arial" w:hAnsi="Arial" w:cs="Arial"/>
              </w:rPr>
            </w:pPr>
          </w:p>
        </w:tc>
      </w:tr>
      <w:tr w:rsidR="004A4FA1" w:rsidRPr="00882B01" w:rsidTr="00D50E6A">
        <w:tc>
          <w:tcPr>
            <w:tcW w:w="3080" w:type="dxa"/>
            <w:tcBorders>
              <w:top w:val="single" w:sz="4" w:space="0" w:color="auto"/>
            </w:tcBorders>
            <w:shd w:val="clear" w:color="auto" w:fill="auto"/>
          </w:tcPr>
          <w:p w:rsidR="004A4FA1" w:rsidRPr="00882B01" w:rsidRDefault="004A4FA1" w:rsidP="00D50E6A">
            <w:pPr>
              <w:pStyle w:val="BodyText2"/>
              <w:snapToGrid w:val="0"/>
              <w:spacing w:line="100" w:lineRule="atLeast"/>
              <w:rPr>
                <w:rFonts w:ascii="Arial" w:hAnsi="Arial" w:cs="Arial"/>
              </w:rPr>
            </w:pPr>
          </w:p>
        </w:tc>
        <w:tc>
          <w:tcPr>
            <w:tcW w:w="3068" w:type="dxa"/>
            <w:shd w:val="clear" w:color="auto" w:fill="auto"/>
          </w:tcPr>
          <w:p w:rsidR="004A4FA1" w:rsidRPr="00882B01" w:rsidRDefault="004A4FA1" w:rsidP="00D50E6A">
            <w:pPr>
              <w:pStyle w:val="BodyText2"/>
              <w:snapToGrid w:val="0"/>
              <w:spacing w:line="100" w:lineRule="atLeast"/>
              <w:rPr>
                <w:rFonts w:ascii="Arial" w:hAnsi="Arial" w:cs="Arial"/>
              </w:rPr>
            </w:pPr>
          </w:p>
        </w:tc>
        <w:tc>
          <w:tcPr>
            <w:tcW w:w="3094" w:type="dxa"/>
            <w:shd w:val="clear" w:color="auto" w:fill="auto"/>
          </w:tcPr>
          <w:p w:rsidR="004A4FA1" w:rsidRPr="00882B01" w:rsidRDefault="004A4FA1" w:rsidP="00D50E6A">
            <w:pPr>
              <w:pStyle w:val="BodyText2"/>
              <w:snapToGrid w:val="0"/>
              <w:spacing w:line="100" w:lineRule="atLeast"/>
              <w:rPr>
                <w:rFonts w:ascii="Arial" w:hAnsi="Arial" w:cs="Arial"/>
              </w:rPr>
            </w:pPr>
          </w:p>
        </w:tc>
      </w:tr>
    </w:tbl>
    <w:p w:rsidR="004A4FA1" w:rsidRDefault="004A4FA1" w:rsidP="004A4FA1">
      <w:pPr>
        <w:jc w:val="both"/>
        <w:rPr>
          <w:rFonts w:ascii="Arial" w:hAnsi="Arial" w:cs="Arial"/>
          <w:i/>
          <w:iCs/>
          <w:sz w:val="22"/>
          <w:szCs w:val="22"/>
        </w:rPr>
      </w:pPr>
      <w:r w:rsidRPr="006957DB">
        <w:rPr>
          <w:rFonts w:ascii="Arial" w:hAnsi="Arial" w:cs="Arial"/>
          <w:sz w:val="22"/>
          <w:szCs w:val="22"/>
          <w:lang w:val="sr-Cyrl-CS"/>
        </w:rPr>
        <w:t xml:space="preserve">Напомена: </w:t>
      </w:r>
      <w:r w:rsidRPr="006957DB">
        <w:rPr>
          <w:rFonts w:ascii="Arial" w:hAnsi="Arial" w:cs="Arial"/>
          <w:i/>
          <w:sz w:val="22"/>
          <w:szCs w:val="22"/>
          <w:lang w:val="sr-Cyrl-CS"/>
        </w:rPr>
        <w:t>Овај образац</w:t>
      </w:r>
      <w:r w:rsidRPr="006957DB">
        <w:rPr>
          <w:rFonts w:ascii="Arial" w:hAnsi="Arial" w:cs="Arial"/>
          <w:i/>
          <w:sz w:val="22"/>
          <w:szCs w:val="22"/>
        </w:rPr>
        <w:t xml:space="preserve"> потписује Понуђач, односно</w:t>
      </w:r>
      <w:r w:rsidRPr="006957DB">
        <w:rPr>
          <w:rFonts w:ascii="Arial" w:hAnsi="Arial" w:cs="Arial"/>
          <w:i/>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и печатом овере сви понуђачи из групе понуђача </w:t>
      </w:r>
    </w:p>
    <w:p w:rsidR="00211B2F" w:rsidRPr="00926144" w:rsidRDefault="00211B2F" w:rsidP="00E869F7">
      <w:pPr>
        <w:tabs>
          <w:tab w:val="left" w:pos="6028"/>
        </w:tabs>
        <w:autoSpaceDE w:val="0"/>
        <w:rPr>
          <w:rFonts w:ascii="Arial" w:hAnsi="Arial" w:cs="Arial"/>
          <w:bCs/>
          <w:iCs/>
          <w:lang w:val="ru-RU"/>
        </w:rPr>
      </w:pPr>
    </w:p>
    <w:p w:rsidR="00211B2F" w:rsidRPr="00926144" w:rsidRDefault="00B61451" w:rsidP="00211B2F">
      <w:pPr>
        <w:jc w:val="right"/>
        <w:rPr>
          <w:rFonts w:ascii="Arial" w:hAnsi="Arial" w:cs="Arial"/>
          <w:b/>
          <w:bCs/>
          <w:i/>
          <w:sz w:val="28"/>
          <w:szCs w:val="28"/>
        </w:rPr>
      </w:pPr>
      <w:r w:rsidRPr="00926144">
        <w:rPr>
          <w:rFonts w:ascii="Arial" w:hAnsi="Arial" w:cs="Arial"/>
          <w:b/>
          <w:bCs/>
          <w:i/>
          <w:sz w:val="28"/>
          <w:szCs w:val="28"/>
        </w:rPr>
        <w:t xml:space="preserve">(ОБРАЗАЦ </w:t>
      </w:r>
      <w:r w:rsidRPr="00926144">
        <w:rPr>
          <w:rFonts w:ascii="Arial" w:hAnsi="Arial" w:cs="Arial"/>
          <w:b/>
          <w:bCs/>
          <w:i/>
          <w:sz w:val="28"/>
          <w:szCs w:val="28"/>
          <w:lang w:val="sr-Cyrl-CS"/>
        </w:rPr>
        <w:t>7</w:t>
      </w:r>
      <w:r w:rsidR="00211B2F" w:rsidRPr="00926144">
        <w:rPr>
          <w:rFonts w:ascii="Arial" w:hAnsi="Arial" w:cs="Arial"/>
          <w:b/>
          <w:bCs/>
          <w:i/>
          <w:sz w:val="28"/>
          <w:szCs w:val="28"/>
        </w:rPr>
        <w:t>)</w:t>
      </w:r>
    </w:p>
    <w:p w:rsidR="00211B2F" w:rsidRPr="00926144" w:rsidRDefault="00211B2F" w:rsidP="00211B2F">
      <w:pPr>
        <w:jc w:val="both"/>
        <w:rPr>
          <w:rFonts w:ascii="Arial" w:hAnsi="Arial" w:cs="Arial"/>
          <w:i/>
        </w:rPr>
      </w:pPr>
    </w:p>
    <w:p w:rsidR="00E869F7" w:rsidRPr="00E869F7" w:rsidRDefault="00E869F7" w:rsidP="00E869F7">
      <w:pPr>
        <w:jc w:val="center"/>
        <w:rPr>
          <w:rFonts w:ascii="Arial" w:hAnsi="Arial" w:cs="Arial"/>
          <w:b/>
          <w:i/>
          <w:sz w:val="28"/>
          <w:szCs w:val="28"/>
        </w:rPr>
      </w:pPr>
      <w:r w:rsidRPr="00E869F7">
        <w:rPr>
          <w:rFonts w:ascii="Arial" w:hAnsi="Arial" w:cs="Arial"/>
          <w:b/>
          <w:i/>
          <w:sz w:val="28"/>
          <w:szCs w:val="28"/>
        </w:rPr>
        <w:t>ПОТВРДА О РЕАЛИЗАЦИЈИ ЗАКЉУЧЕНИХ УГОВОРА</w:t>
      </w:r>
    </w:p>
    <w:p w:rsidR="00211B2F" w:rsidRPr="00926144" w:rsidRDefault="00211B2F" w:rsidP="00211B2F">
      <w:pPr>
        <w:tabs>
          <w:tab w:val="left" w:pos="6028"/>
        </w:tabs>
        <w:autoSpaceDE w:val="0"/>
        <w:spacing w:line="240" w:lineRule="auto"/>
        <w:jc w:val="both"/>
        <w:rPr>
          <w:rFonts w:ascii="Arial" w:eastAsia="Times New Roman" w:hAnsi="Arial" w:cs="Arial"/>
          <w:b/>
          <w:bCs/>
          <w:color w:val="1F497D"/>
          <w:kern w:val="0"/>
          <w:lang w:val="sr-Cyrl-CS" w:eastAsia="en-US"/>
        </w:rPr>
      </w:pPr>
    </w:p>
    <w:p w:rsidR="00211B2F" w:rsidRPr="00926144" w:rsidRDefault="00211B2F" w:rsidP="00211B2F">
      <w:pPr>
        <w:tabs>
          <w:tab w:val="left" w:pos="6028"/>
        </w:tabs>
        <w:autoSpaceDE w:val="0"/>
        <w:spacing w:line="240" w:lineRule="auto"/>
        <w:jc w:val="both"/>
        <w:rPr>
          <w:rFonts w:ascii="Arial" w:hAnsi="Arial" w:cs="Arial"/>
          <w:bCs/>
          <w:i/>
          <w:iCs/>
          <w:color w:val="auto"/>
          <w:lang w:val="sr-Cyrl-CS"/>
        </w:rPr>
      </w:pPr>
    </w:p>
    <w:p w:rsidR="00211B2F" w:rsidRPr="00926144" w:rsidRDefault="00211B2F" w:rsidP="00211B2F">
      <w:pPr>
        <w:autoSpaceDE w:val="0"/>
        <w:autoSpaceDN w:val="0"/>
        <w:adjustRightInd w:val="0"/>
        <w:rPr>
          <w:rFonts w:ascii="TimesNewRomanPSMT" w:hAnsi="TimesNewRomanPSMT" w:cs="TimesNewRomanPSMT" w:hint="eastAsia"/>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Назив наручиоца</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TimesNewRomanPSMT" w:hAnsi="TimesNewRomanPSMT" w:cs="TimesNewRomanPSMT" w:hint="eastAsia"/>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Адреса</w:t>
      </w: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r w:rsidRPr="00926144">
        <w:rPr>
          <w:rFonts w:ascii="Arial" w:hAnsi="Arial" w:cs="Arial"/>
          <w:lang w:val="ru-RU"/>
        </w:rPr>
        <w:t>Овим потврђујемо да је понуђач</w:t>
      </w: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,из ________________________________ , _______________________________</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sz w:val="20"/>
          <w:szCs w:val="20"/>
          <w:lang w:val="ru-RU"/>
        </w:rPr>
        <w:t xml:space="preserve">                                      (адреса)</w:t>
      </w:r>
      <w:r w:rsidRPr="00926144">
        <w:rPr>
          <w:rFonts w:ascii="Arial" w:hAnsi="Arial" w:cs="Arial"/>
          <w:lang w:val="ru-RU"/>
        </w:rPr>
        <w:t xml:space="preserve">          </w:t>
      </w:r>
      <w:r w:rsidRPr="00926144">
        <w:rPr>
          <w:rFonts w:ascii="Arial" w:hAnsi="Arial" w:cs="Arial"/>
          <w:sz w:val="20"/>
          <w:szCs w:val="20"/>
          <w:lang w:val="ru-RU"/>
        </w:rPr>
        <w:t xml:space="preserve">                    </w:t>
      </w:r>
      <w:r w:rsidRPr="00926144">
        <w:rPr>
          <w:rFonts w:ascii="Arial" w:hAnsi="Arial" w:cs="Arial"/>
          <w:i/>
          <w:iCs/>
          <w:sz w:val="20"/>
          <w:szCs w:val="20"/>
          <w:lang w:val="ru-RU"/>
        </w:rPr>
        <w:t xml:space="preserve">написати облик наступања: а) самостално; </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iCs/>
          <w:sz w:val="20"/>
          <w:szCs w:val="20"/>
          <w:lang w:val="ru-RU"/>
        </w:rPr>
        <w:t xml:space="preserve">                                                                               б) члан групе; ц) овлашћени члан; </w:t>
      </w:r>
      <w:r w:rsidRPr="00926144">
        <w:rPr>
          <w:rFonts w:ascii="Arial" w:hAnsi="Arial" w:cs="Arial"/>
          <w:i/>
          <w:iCs/>
          <w:sz w:val="20"/>
          <w:szCs w:val="20"/>
          <w:lang w:val="sr-Cyrl-CS"/>
        </w:rPr>
        <w:t xml:space="preserve"> </w:t>
      </w:r>
      <w:r w:rsidRPr="00926144">
        <w:rPr>
          <w:rFonts w:ascii="Arial" w:hAnsi="Arial" w:cs="Arial"/>
          <w:i/>
          <w:iCs/>
          <w:sz w:val="20"/>
          <w:szCs w:val="20"/>
          <w:lang w:val="ru-RU"/>
        </w:rPr>
        <w:t>д)</w:t>
      </w:r>
      <w:r w:rsidRPr="00926144">
        <w:rPr>
          <w:rFonts w:ascii="Arial" w:hAnsi="Arial" w:cs="Arial"/>
          <w:i/>
          <w:iCs/>
          <w:sz w:val="20"/>
          <w:szCs w:val="20"/>
          <w:lang w:val="sr-Cyrl-CS"/>
        </w:rPr>
        <w:t xml:space="preserve"> </w:t>
      </w:r>
      <w:r w:rsidRPr="00926144">
        <w:rPr>
          <w:rFonts w:ascii="Arial" w:hAnsi="Arial" w:cs="Arial"/>
          <w:i/>
          <w:iCs/>
          <w:sz w:val="20"/>
          <w:szCs w:val="20"/>
          <w:lang w:val="ru-RU"/>
        </w:rPr>
        <w:t>подизвођач</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за потребе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____________________________________________________________ ,</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r w:rsidRPr="00926144">
        <w:rPr>
          <w:rFonts w:ascii="Arial" w:hAnsi="Arial" w:cs="Arial"/>
          <w:lang w:val="ru-RU"/>
        </w:rPr>
        <w:t xml:space="preserve">квалитетно и у уговореном року </w:t>
      </w:r>
      <w:r w:rsidR="00B61451" w:rsidRPr="00926144">
        <w:rPr>
          <w:rFonts w:ascii="Arial" w:hAnsi="Arial" w:cs="Arial"/>
          <w:lang w:val="ru-RU"/>
        </w:rPr>
        <w:t>пружио услуге</w:t>
      </w: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i/>
          <w:iCs/>
          <w:lang w:val="ru-RU"/>
        </w:rPr>
      </w:pPr>
      <w:r w:rsidRPr="00926144">
        <w:rPr>
          <w:rFonts w:ascii="Arial" w:hAnsi="Arial" w:cs="Arial"/>
          <w:lang w:val="ru-RU"/>
        </w:rPr>
        <w:t>______________________________________________ (</w:t>
      </w:r>
      <w:r w:rsidRPr="00926144">
        <w:rPr>
          <w:rFonts w:ascii="Arial" w:hAnsi="Arial" w:cs="Arial"/>
          <w:i/>
          <w:iCs/>
          <w:lang w:val="ru-RU"/>
        </w:rPr>
        <w:t xml:space="preserve">навести врсту </w:t>
      </w:r>
      <w:r w:rsidR="00B61451" w:rsidRPr="00926144">
        <w:rPr>
          <w:rFonts w:ascii="Arial" w:hAnsi="Arial" w:cs="Arial"/>
          <w:i/>
          <w:iCs/>
          <w:lang w:val="ru-RU"/>
        </w:rPr>
        <w:t>услуга</w:t>
      </w:r>
      <w:r w:rsidRPr="00926144">
        <w:rPr>
          <w:rFonts w:ascii="Arial" w:hAnsi="Arial" w:cs="Arial"/>
          <w:i/>
          <w:iCs/>
          <w:lang w:val="ru-RU"/>
        </w:rPr>
        <w:t>)</w:t>
      </w:r>
    </w:p>
    <w:p w:rsidR="00211B2F" w:rsidRPr="00926144" w:rsidRDefault="00211B2F" w:rsidP="00211B2F">
      <w:pPr>
        <w:autoSpaceDE w:val="0"/>
        <w:autoSpaceDN w:val="0"/>
        <w:adjustRightInd w:val="0"/>
        <w:jc w:val="both"/>
        <w:rPr>
          <w:rFonts w:ascii="Arial" w:hAnsi="Arial" w:cs="Arial"/>
          <w:i/>
          <w:iCs/>
          <w:lang w:val="ru-RU"/>
        </w:rPr>
      </w:pPr>
    </w:p>
    <w:p w:rsidR="00DD7A05" w:rsidRPr="00926144" w:rsidRDefault="00AC26C2" w:rsidP="00211B2F">
      <w:pPr>
        <w:autoSpaceDE w:val="0"/>
        <w:autoSpaceDN w:val="0"/>
        <w:adjustRightInd w:val="0"/>
        <w:jc w:val="both"/>
        <w:rPr>
          <w:rFonts w:ascii="Arial" w:hAnsi="Arial" w:cs="Arial"/>
          <w:lang w:val="ru-RU"/>
        </w:rPr>
      </w:pPr>
      <w:r w:rsidRPr="00926144">
        <w:rPr>
          <w:rFonts w:ascii="Arial" w:hAnsi="Arial" w:cs="Arial"/>
        </w:rPr>
        <w:t xml:space="preserve">за </w:t>
      </w:r>
      <w:r w:rsidRPr="00926144">
        <w:rPr>
          <w:rFonts w:ascii="Arial" w:hAnsi="Arial" w:cs="Arial"/>
          <w:lang w:val="ru-RU"/>
        </w:rPr>
        <w:t>укупну</w:t>
      </w:r>
      <w:r w:rsidR="00211B2F" w:rsidRPr="00926144">
        <w:rPr>
          <w:rFonts w:ascii="Arial" w:hAnsi="Arial" w:cs="Arial"/>
          <w:lang w:val="ru-RU"/>
        </w:rPr>
        <w:t xml:space="preserve"> дужин</w:t>
      </w:r>
      <w:r w:rsidRPr="00926144">
        <w:rPr>
          <w:rFonts w:ascii="Arial" w:hAnsi="Arial" w:cs="Arial"/>
          <w:lang w:val="ru-RU"/>
        </w:rPr>
        <w:t>у</w:t>
      </w:r>
      <w:r w:rsidR="00DD7A05" w:rsidRPr="00926144">
        <w:rPr>
          <w:rFonts w:ascii="Arial" w:eastAsia="Times New Roman" w:hAnsi="Arial" w:cs="Arial"/>
          <w:b/>
          <w:color w:val="auto"/>
          <w:kern w:val="0"/>
          <w:lang w:val="ru-RU" w:eastAsia="en-US"/>
        </w:rPr>
        <w:t xml:space="preserve"> </w:t>
      </w:r>
      <w:r w:rsidR="00DD7A05" w:rsidRPr="00926144">
        <w:rPr>
          <w:rFonts w:ascii="Arial" w:eastAsia="Times New Roman" w:hAnsi="Arial" w:cs="Arial"/>
          <w:color w:val="auto"/>
          <w:kern w:val="0"/>
          <w:lang w:val="ru-RU" w:eastAsia="en-US"/>
        </w:rPr>
        <w:t>асвалтиране деонице</w:t>
      </w:r>
      <w:r w:rsidR="00DD7A05" w:rsidRPr="00926144">
        <w:rPr>
          <w:rFonts w:ascii="Arial" w:hAnsi="Arial" w:cs="Arial"/>
          <w:lang w:val="ru-RU"/>
        </w:rPr>
        <w:t xml:space="preserve"> </w:t>
      </w:r>
      <w:r w:rsidR="00211B2F" w:rsidRPr="00926144">
        <w:rPr>
          <w:rFonts w:ascii="Arial" w:hAnsi="Arial" w:cs="Arial"/>
          <w:lang w:val="ru-RU"/>
        </w:rPr>
        <w:t>од ______</w:t>
      </w:r>
      <w:r w:rsidR="00DD7A05" w:rsidRPr="00926144">
        <w:rPr>
          <w:rFonts w:ascii="Arial" w:hAnsi="Arial" w:cs="Arial"/>
          <w:lang w:val="ru-RU"/>
        </w:rPr>
        <w:t xml:space="preserve">___ </w:t>
      </w:r>
      <w:r w:rsidR="00DD7A05" w:rsidRPr="00926144">
        <w:rPr>
          <w:rFonts w:ascii="Arial" w:hAnsi="Arial" w:cs="Arial"/>
        </w:rPr>
        <w:t>m</w:t>
      </w:r>
      <w:r w:rsidR="00211B2F" w:rsidRPr="00926144">
        <w:rPr>
          <w:rFonts w:ascii="Arial" w:hAnsi="Arial" w:cs="Arial"/>
          <w:lang w:val="ru-RU"/>
        </w:rPr>
        <w:t xml:space="preserve"> , у вредности од укупно </w:t>
      </w:r>
    </w:p>
    <w:p w:rsidR="00DD7A05" w:rsidRPr="00926144" w:rsidRDefault="00DD7A05" w:rsidP="00211B2F">
      <w:pPr>
        <w:autoSpaceDE w:val="0"/>
        <w:autoSpaceDN w:val="0"/>
        <w:adjustRightInd w:val="0"/>
        <w:jc w:val="both"/>
        <w:rPr>
          <w:rFonts w:ascii="Arial" w:hAnsi="Arial" w:cs="Arial"/>
          <w:lang w:val="ru-RU"/>
        </w:rPr>
      </w:pPr>
    </w:p>
    <w:p w:rsidR="00DD7A05" w:rsidRPr="00926144" w:rsidRDefault="00211B2F" w:rsidP="00211B2F">
      <w:pPr>
        <w:autoSpaceDE w:val="0"/>
        <w:autoSpaceDN w:val="0"/>
        <w:adjustRightInd w:val="0"/>
        <w:jc w:val="both"/>
        <w:rPr>
          <w:rFonts w:ascii="Arial" w:hAnsi="Arial" w:cs="Arial"/>
        </w:rPr>
      </w:pPr>
      <w:r w:rsidRPr="00926144">
        <w:rPr>
          <w:rFonts w:ascii="Arial" w:hAnsi="Arial" w:cs="Arial"/>
          <w:lang w:val="ru-RU"/>
        </w:rPr>
        <w:t>___________________ рсд без пдв-а, односно у вредности</w:t>
      </w:r>
      <w:r w:rsidRPr="00926144">
        <w:rPr>
          <w:rFonts w:ascii="Arial" w:hAnsi="Arial" w:cs="Arial"/>
          <w:lang w:val="sr-Cyrl-CS"/>
        </w:rPr>
        <w:t xml:space="preserve"> </w:t>
      </w:r>
      <w:r w:rsidRPr="00926144">
        <w:rPr>
          <w:rFonts w:ascii="Arial" w:hAnsi="Arial" w:cs="Arial"/>
          <w:lang w:val="ru-RU"/>
        </w:rPr>
        <w:t xml:space="preserve">од укупно </w:t>
      </w:r>
    </w:p>
    <w:p w:rsidR="00DD7A05" w:rsidRPr="00926144" w:rsidRDefault="00DD7A05" w:rsidP="00211B2F">
      <w:pPr>
        <w:autoSpaceDE w:val="0"/>
        <w:autoSpaceDN w:val="0"/>
        <w:adjustRightInd w:val="0"/>
        <w:jc w:val="both"/>
        <w:rPr>
          <w:rFonts w:ascii="Arial" w:hAnsi="Arial" w:cs="Arial"/>
        </w:rPr>
      </w:pPr>
    </w:p>
    <w:p w:rsidR="00DD7A05" w:rsidRPr="00926144" w:rsidRDefault="00211B2F" w:rsidP="00211B2F">
      <w:pPr>
        <w:autoSpaceDE w:val="0"/>
        <w:autoSpaceDN w:val="0"/>
        <w:adjustRightInd w:val="0"/>
        <w:jc w:val="both"/>
        <w:rPr>
          <w:rFonts w:ascii="Arial" w:hAnsi="Arial" w:cs="Arial"/>
        </w:rPr>
      </w:pPr>
      <w:r w:rsidRPr="00926144">
        <w:rPr>
          <w:rFonts w:ascii="Arial" w:hAnsi="Arial" w:cs="Arial"/>
          <w:lang w:val="ru-RU"/>
        </w:rPr>
        <w:t>__________________ рсд са пдв-ом, а на основу уговора број</w:t>
      </w:r>
      <w:r w:rsidRPr="00926144">
        <w:rPr>
          <w:rFonts w:ascii="Arial" w:hAnsi="Arial" w:cs="Arial"/>
          <w:lang w:val="sr-Cyrl-CS"/>
        </w:rPr>
        <w:t xml:space="preserve">   </w:t>
      </w:r>
    </w:p>
    <w:p w:rsidR="00DD7A05" w:rsidRPr="00926144" w:rsidRDefault="00DD7A05" w:rsidP="00211B2F">
      <w:pPr>
        <w:autoSpaceDE w:val="0"/>
        <w:autoSpaceDN w:val="0"/>
        <w:adjustRightInd w:val="0"/>
        <w:jc w:val="both"/>
        <w:rPr>
          <w:rFonts w:ascii="Arial" w:hAnsi="Arial" w:cs="Arial"/>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_________</w:t>
      </w:r>
      <w:r w:rsidR="00DD7A05" w:rsidRPr="00926144">
        <w:rPr>
          <w:rFonts w:ascii="Arial" w:hAnsi="Arial" w:cs="Arial"/>
          <w:lang w:val="ru-RU"/>
        </w:rPr>
        <w:t>________ од _____________</w:t>
      </w:r>
      <w:r w:rsidRPr="00926144">
        <w:rPr>
          <w:rFonts w:ascii="Arial" w:hAnsi="Arial" w:cs="Arial"/>
          <w:lang w:val="ru-RU"/>
        </w:rPr>
        <w:t>.</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Ова потврда се издаје ради учешћа на тендеру и у друге сврхе се не може</w:t>
      </w:r>
      <w:r w:rsidRPr="00926144">
        <w:rPr>
          <w:rFonts w:ascii="Arial" w:hAnsi="Arial" w:cs="Arial"/>
          <w:lang w:val="sr-Cyrl-CS"/>
        </w:rPr>
        <w:t xml:space="preserve"> </w:t>
      </w:r>
      <w:r w:rsidRPr="00926144">
        <w:rPr>
          <w:rFonts w:ascii="Arial" w:hAnsi="Arial" w:cs="Arial"/>
          <w:lang w:val="ru-RU"/>
        </w:rPr>
        <w:t>користити.</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Контакт особа Наручиоца: ______________________________,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Телефон: 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      Датум:                                              Потпис овлашћеног лица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                                        __________________________________</w:t>
      </w:r>
    </w:p>
    <w:p w:rsidR="00211B2F" w:rsidRPr="00926144" w:rsidRDefault="00DD7A05" w:rsidP="00B017E4">
      <w:pPr>
        <w:autoSpaceDE w:val="0"/>
        <w:autoSpaceDN w:val="0"/>
        <w:adjustRightInd w:val="0"/>
        <w:jc w:val="both"/>
        <w:rPr>
          <w:rFonts w:ascii="Arial" w:hAnsi="Arial" w:cs="Arial"/>
        </w:rPr>
      </w:pPr>
      <w:r w:rsidRPr="00926144">
        <w:rPr>
          <w:rFonts w:ascii="Arial" w:hAnsi="Arial" w:cs="Arial"/>
          <w:lang w:val="sr-Cyrl-CS"/>
        </w:rPr>
        <w:t xml:space="preserve">                     </w:t>
      </w:r>
    </w:p>
    <w:p w:rsidR="00211B2F" w:rsidRPr="00926144" w:rsidRDefault="00211B2F" w:rsidP="00DD7A05">
      <w:pPr>
        <w:autoSpaceDE w:val="0"/>
        <w:autoSpaceDN w:val="0"/>
        <w:adjustRightInd w:val="0"/>
        <w:rPr>
          <w:rFonts w:ascii="Arial" w:hAnsi="Arial" w:cs="Arial"/>
          <w:lang w:val="ru-RU"/>
        </w:rPr>
      </w:pPr>
      <w:r w:rsidRPr="00926144">
        <w:rPr>
          <w:rFonts w:ascii="Arial" w:hAnsi="Arial" w:cs="Arial"/>
          <w:lang w:val="ru-RU"/>
        </w:rPr>
        <w:t xml:space="preserve">                                              М.П.</w:t>
      </w:r>
    </w:p>
    <w:p w:rsidR="00B017E4" w:rsidRPr="00926144" w:rsidRDefault="00B017E4" w:rsidP="00DD7A05">
      <w:pPr>
        <w:autoSpaceDE w:val="0"/>
        <w:autoSpaceDN w:val="0"/>
        <w:adjustRightInd w:val="0"/>
        <w:rPr>
          <w:rFonts w:ascii="Arial" w:hAnsi="Arial" w:cs="Arial"/>
        </w:rPr>
      </w:pPr>
    </w:p>
    <w:p w:rsidR="0041534E" w:rsidRPr="00926144" w:rsidRDefault="00211B2F" w:rsidP="00211B2F">
      <w:pPr>
        <w:autoSpaceDE w:val="0"/>
        <w:autoSpaceDN w:val="0"/>
        <w:adjustRightInd w:val="0"/>
        <w:rPr>
          <w:rFonts w:ascii="Arial" w:hAnsi="Arial" w:cs="Arial"/>
          <w:i/>
          <w:iCs/>
          <w:lang w:val="ru-RU"/>
        </w:rPr>
      </w:pPr>
      <w:r w:rsidRPr="00926144">
        <w:rPr>
          <w:rFonts w:ascii="Arial" w:hAnsi="Arial" w:cs="Arial"/>
          <w:i/>
          <w:iCs/>
          <w:lang w:val="ru-RU"/>
        </w:rPr>
        <w:t>Образац копирати у потребном броју примерака.</w:t>
      </w:r>
    </w:p>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МОДЕЛ УГОВОРА</w:t>
      </w:r>
    </w:p>
    <w:p w:rsidR="005520AD" w:rsidRPr="00926144" w:rsidRDefault="005520AD" w:rsidP="005520AD">
      <w:pPr>
        <w:shd w:val="clear" w:color="auto" w:fill="C6D9F1"/>
        <w:jc w:val="center"/>
        <w:rPr>
          <w:rFonts w:ascii="Arial" w:hAnsi="Arial" w:cs="Arial"/>
          <w:b/>
          <w:bCs/>
          <w:i/>
          <w:iCs/>
          <w:sz w:val="28"/>
          <w:szCs w:val="28"/>
        </w:rPr>
      </w:pPr>
    </w:p>
    <w:p w:rsidR="008E5B31" w:rsidRPr="00926144" w:rsidRDefault="008E5B31"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r w:rsidRPr="00926144">
        <w:rPr>
          <w:rFonts w:ascii="Arial" w:hAnsi="Arial" w:cs="Arial"/>
          <w:b/>
          <w:bCs/>
          <w:i/>
          <w:iCs/>
        </w:rPr>
        <w:t xml:space="preserve"> </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B2556E" w:rsidRPr="00926144">
        <w:rPr>
          <w:rFonts w:ascii="Arial" w:hAnsi="Arial" w:cs="Arial"/>
          <w:b/>
          <w:bCs/>
          <w:i/>
          <w:iCs/>
          <w:lang w:val="sr-Cyrl-CS"/>
        </w:rPr>
        <w:t xml:space="preserve">Услуге стручног надзора над извођењем радова </w:t>
      </w:r>
      <w:r w:rsidR="00F41482">
        <w:rPr>
          <w:rFonts w:ascii="Arial" w:hAnsi="Arial" w:cs="Arial"/>
          <w:b/>
          <w:bCs/>
          <w:i/>
          <w:iCs/>
          <w:lang w:val="sr-Cyrl-CS"/>
        </w:rPr>
        <w:t>на рехабилитацији Карађорђеве улице</w:t>
      </w:r>
      <w:r w:rsidRPr="00926144">
        <w:rPr>
          <w:rFonts w:ascii="Arial" w:hAnsi="Arial" w:cs="Arial"/>
          <w:b/>
          <w:bCs/>
          <w:i/>
        </w:rPr>
        <w:t xml:space="preserve"> </w:t>
      </w:r>
    </w:p>
    <w:p w:rsidR="005520AD" w:rsidRDefault="005520AD" w:rsidP="005520AD">
      <w:pPr>
        <w:rPr>
          <w:rFonts w:ascii="Arial" w:hAnsi="Arial" w:cs="Arial"/>
          <w:i/>
          <w:iCs/>
          <w:lang w:val="sr-Cyrl-CS"/>
        </w:rPr>
      </w:pPr>
    </w:p>
    <w:p w:rsidR="00745547" w:rsidRPr="00E869F7" w:rsidRDefault="00745547" w:rsidP="005520AD">
      <w:pPr>
        <w:rPr>
          <w:rFonts w:ascii="Arial" w:hAnsi="Arial" w:cs="Arial"/>
          <w:i/>
          <w:iCs/>
          <w:lang w:val="sr-Cyrl-CS"/>
        </w:rPr>
      </w:pPr>
    </w:p>
    <w:p w:rsidR="005520AD" w:rsidRPr="00926144" w:rsidRDefault="005520AD" w:rsidP="005520AD">
      <w:pPr>
        <w:rPr>
          <w:rFonts w:ascii="Arial" w:hAnsi="Arial" w:cs="Arial"/>
          <w:b/>
          <w:i/>
          <w:iCs/>
          <w:lang w:val="sr-Cyrl-CS"/>
        </w:rPr>
      </w:pPr>
      <w:r w:rsidRPr="00926144">
        <w:rPr>
          <w:rFonts w:ascii="Arial" w:hAnsi="Arial" w:cs="Arial"/>
          <w:b/>
          <w:i/>
          <w:iCs/>
        </w:rPr>
        <w:t>Закључен између:</w:t>
      </w:r>
    </w:p>
    <w:p w:rsidR="00E869F7" w:rsidRDefault="00E869F7" w:rsidP="00E869F7">
      <w:pPr>
        <w:jc w:val="both"/>
        <w:rPr>
          <w:rFonts w:ascii="Arial" w:hAnsi="Arial" w:cs="Arial"/>
          <w:bCs/>
          <w:iCs/>
          <w:lang w:val="ru-RU"/>
        </w:rPr>
      </w:pPr>
    </w:p>
    <w:p w:rsidR="00E869F7" w:rsidRPr="00745547" w:rsidRDefault="00E869F7" w:rsidP="00E869F7">
      <w:pPr>
        <w:numPr>
          <w:ilvl w:val="0"/>
          <w:numId w:val="19"/>
        </w:numPr>
        <w:jc w:val="both"/>
        <w:rPr>
          <w:rFonts w:ascii="Arial" w:hAnsi="Arial" w:cs="Arial"/>
          <w:iCs/>
          <w:lang w:val="sr-Cyrl-CS"/>
        </w:rPr>
      </w:pPr>
      <w:r>
        <w:rPr>
          <w:rFonts w:ascii="Arial" w:hAnsi="Arial" w:cs="Arial"/>
          <w:b/>
          <w:iCs/>
          <w:lang w:val="sr-Cyrl-CS"/>
        </w:rPr>
        <w:t>Општине Баточина</w:t>
      </w:r>
      <w:r>
        <w:rPr>
          <w:rFonts w:ascii="Arial" w:hAnsi="Arial" w:cs="Arial"/>
          <w:iCs/>
          <w:lang w:val="ru-RU"/>
        </w:rPr>
        <w:t xml:space="preserve">, </w:t>
      </w:r>
      <w:r>
        <w:rPr>
          <w:rFonts w:ascii="Arial" w:hAnsi="Arial" w:cs="Arial"/>
          <w:b/>
          <w:iCs/>
          <w:lang w:val="sr-Cyrl-CS"/>
        </w:rPr>
        <w:t xml:space="preserve">Општинске управе </w:t>
      </w:r>
      <w:r>
        <w:rPr>
          <w:rFonts w:ascii="Arial" w:hAnsi="Arial" w:cs="Arial"/>
          <w:iCs/>
          <w:lang w:val="ru-RU"/>
        </w:rPr>
        <w:t xml:space="preserve">са седиштем у </w:t>
      </w:r>
      <w:r>
        <w:rPr>
          <w:rFonts w:ascii="Arial" w:hAnsi="Arial" w:cs="Arial"/>
          <w:iCs/>
          <w:lang w:val="sr-Cyrl-CS"/>
        </w:rPr>
        <w:t>Баточини</w:t>
      </w:r>
      <w:r>
        <w:rPr>
          <w:rFonts w:ascii="Arial" w:hAnsi="Arial" w:cs="Arial"/>
          <w:iCs/>
          <w:lang w:val="ru-RU"/>
        </w:rPr>
        <w:t xml:space="preserve">, улица </w:t>
      </w:r>
      <w:r>
        <w:rPr>
          <w:rFonts w:ascii="Arial" w:hAnsi="Arial" w:cs="Arial"/>
          <w:iCs/>
          <w:lang w:val="sr-Cyrl-CS"/>
        </w:rPr>
        <w:t xml:space="preserve">Краља Петра </w:t>
      </w:r>
      <w:r>
        <w:rPr>
          <w:rFonts w:ascii="Arial" w:hAnsi="Arial" w:cs="Arial"/>
          <w:iCs/>
        </w:rPr>
        <w:t>I</w:t>
      </w:r>
      <w:r>
        <w:rPr>
          <w:rFonts w:ascii="Arial" w:hAnsi="Arial" w:cs="Arial"/>
          <w:iCs/>
          <w:lang w:val="sr-Cyrl-CS"/>
        </w:rPr>
        <w:t xml:space="preserve"> бр. 32</w:t>
      </w:r>
      <w:r>
        <w:rPr>
          <w:rFonts w:ascii="Arial" w:hAnsi="Arial" w:cs="Arial"/>
          <w:iCs/>
          <w:lang w:val="ru-RU"/>
        </w:rPr>
        <w:t xml:space="preserve">, ПИБ: </w:t>
      </w:r>
      <w:r>
        <w:rPr>
          <w:rFonts w:ascii="Arial" w:hAnsi="Arial" w:cs="Arial"/>
          <w:iCs/>
          <w:lang w:val="sr-Cyrl-CS"/>
        </w:rPr>
        <w:t>101220685</w:t>
      </w:r>
      <w:r>
        <w:rPr>
          <w:rFonts w:ascii="Arial" w:hAnsi="Arial" w:cs="Arial"/>
          <w:iCs/>
          <w:lang w:val="ru-RU"/>
        </w:rPr>
        <w:t xml:space="preserve">, матични број: </w:t>
      </w:r>
      <w:r>
        <w:rPr>
          <w:rFonts w:ascii="Arial" w:hAnsi="Arial" w:cs="Arial"/>
          <w:iCs/>
          <w:lang w:val="sr-Cyrl-CS"/>
        </w:rPr>
        <w:t>07202342</w:t>
      </w:r>
      <w:r>
        <w:rPr>
          <w:rFonts w:ascii="Arial" w:hAnsi="Arial" w:cs="Arial"/>
          <w:iCs/>
          <w:lang w:val="ru-RU"/>
        </w:rPr>
        <w:t xml:space="preserve">, број рачуна: </w:t>
      </w:r>
      <w:r>
        <w:rPr>
          <w:rFonts w:ascii="Arial" w:hAnsi="Arial" w:cs="Arial"/>
          <w:iCs/>
          <w:lang w:val="sr-Cyrl-CS"/>
        </w:rPr>
        <w:t>840-32640-81 код Управе за Трезор,</w:t>
      </w:r>
      <w:r>
        <w:rPr>
          <w:rFonts w:ascii="Arial" w:hAnsi="Arial" w:cs="Arial"/>
          <w:iCs/>
          <w:lang w:val="ru-RU"/>
        </w:rPr>
        <w:t xml:space="preserve"> кој</w:t>
      </w:r>
      <w:r>
        <w:rPr>
          <w:rFonts w:ascii="Arial" w:hAnsi="Arial" w:cs="Arial"/>
          <w:iCs/>
          <w:lang w:val="sr-Cyrl-CS"/>
        </w:rPr>
        <w:t>у</w:t>
      </w:r>
      <w:r>
        <w:rPr>
          <w:rFonts w:ascii="Arial" w:hAnsi="Arial" w:cs="Arial"/>
          <w:iCs/>
          <w:lang w:val="ru-RU"/>
        </w:rPr>
        <w:t xml:space="preserve"> заступа  начелник Никола Несторовић</w:t>
      </w:r>
      <w:r>
        <w:rPr>
          <w:rFonts w:ascii="Arial" w:hAnsi="Arial" w:cs="Arial"/>
          <w:bCs/>
          <w:iCs/>
          <w:lang w:val="ru-RU"/>
        </w:rPr>
        <w:t xml:space="preserve"> (у даљем тексту: «Наручилац»)</w:t>
      </w:r>
    </w:p>
    <w:p w:rsidR="00745547" w:rsidRPr="00E869F7" w:rsidRDefault="00745547" w:rsidP="00745547">
      <w:pPr>
        <w:ind w:left="720"/>
        <w:jc w:val="both"/>
        <w:rPr>
          <w:rFonts w:ascii="Arial" w:hAnsi="Arial" w:cs="Arial"/>
          <w:iCs/>
          <w:lang w:val="sr-Cyrl-CS"/>
        </w:rPr>
      </w:pPr>
    </w:p>
    <w:p w:rsidR="00E869F7" w:rsidRDefault="00E869F7" w:rsidP="00E869F7">
      <w:pPr>
        <w:jc w:val="both"/>
        <w:rPr>
          <w:rFonts w:ascii="Arial" w:hAnsi="Arial" w:cs="Arial"/>
          <w:bCs/>
          <w:iCs/>
          <w:lang w:val="sr-Cyrl-CS"/>
        </w:rPr>
      </w:pPr>
      <w:r>
        <w:rPr>
          <w:rFonts w:ascii="Arial" w:hAnsi="Arial" w:cs="Arial"/>
          <w:bCs/>
          <w:iCs/>
        </w:rPr>
        <w:t xml:space="preserve">и </w:t>
      </w:r>
    </w:p>
    <w:p w:rsidR="00745547" w:rsidRPr="00745547" w:rsidRDefault="00745547" w:rsidP="00E869F7">
      <w:pPr>
        <w:jc w:val="both"/>
        <w:rPr>
          <w:rFonts w:ascii="Arial" w:hAnsi="Arial" w:cs="Arial"/>
          <w:bCs/>
          <w:iCs/>
          <w:lang w:val="sr-Cyrl-CS"/>
        </w:rPr>
      </w:pPr>
    </w:p>
    <w:p w:rsidR="00E869F7" w:rsidRPr="00EC1BC6" w:rsidRDefault="00E869F7" w:rsidP="00E869F7">
      <w:pPr>
        <w:pStyle w:val="ListParagraph"/>
        <w:numPr>
          <w:ilvl w:val="0"/>
          <w:numId w:val="19"/>
        </w:numPr>
        <w:tabs>
          <w:tab w:val="left" w:pos="720"/>
        </w:tabs>
        <w:ind w:hanging="270"/>
        <w:jc w:val="both"/>
        <w:rPr>
          <w:rFonts w:ascii="Arial" w:hAnsi="Arial" w:cs="Arial"/>
          <w:iCs/>
        </w:rPr>
      </w:pPr>
      <w:r>
        <w:rPr>
          <w:rFonts w:ascii="Arial" w:hAnsi="Arial" w:cs="Arial"/>
          <w:bCs/>
          <w:iCs/>
          <w:lang w:val="ru-RU"/>
        </w:rPr>
        <w:t xml:space="preserve"> </w:t>
      </w:r>
      <w:r w:rsidRPr="00EC1BC6">
        <w:rPr>
          <w:rFonts w:ascii="Arial" w:hAnsi="Arial" w:cs="Arial"/>
          <w:bCs/>
          <w:iCs/>
          <w:lang w:val="ru-RU"/>
        </w:rPr>
        <w:t>_______________________________</w:t>
      </w:r>
      <w:r>
        <w:rPr>
          <w:rFonts w:ascii="Arial" w:hAnsi="Arial" w:cs="Arial"/>
          <w:bCs/>
          <w:iCs/>
          <w:lang w:val="ru-RU"/>
        </w:rPr>
        <w:t xml:space="preserve">___________________________, </w:t>
      </w:r>
      <w:r w:rsidRPr="00EC1BC6">
        <w:rPr>
          <w:rFonts w:ascii="Arial" w:hAnsi="Arial" w:cs="Arial"/>
          <w:bCs/>
          <w:iCs/>
          <w:lang w:val="ru-RU"/>
        </w:rPr>
        <w:t xml:space="preserve">са </w:t>
      </w:r>
      <w:r w:rsidRPr="00EC1BC6">
        <w:rPr>
          <w:rFonts w:ascii="Arial" w:hAnsi="Arial" w:cs="Arial"/>
          <w:iCs/>
        </w:rPr>
        <w:t>седиштем у ............................................, улица .........................................., ПИБ:.......................... Матични број: ........................................</w:t>
      </w:r>
    </w:p>
    <w:p w:rsidR="00E869F7" w:rsidRDefault="00E869F7" w:rsidP="00E869F7">
      <w:pPr>
        <w:tabs>
          <w:tab w:val="left" w:pos="720"/>
        </w:tabs>
        <w:ind w:left="720"/>
        <w:jc w:val="both"/>
        <w:rPr>
          <w:rFonts w:ascii="Arial" w:hAnsi="Arial" w:cs="Arial"/>
          <w:bCs/>
          <w:iCs/>
          <w:lang w:val="ru-RU"/>
        </w:rPr>
      </w:pPr>
      <w:r>
        <w:rPr>
          <w:rFonts w:ascii="Arial" w:hAnsi="Arial" w:cs="Arial"/>
          <w:iCs/>
        </w:rPr>
        <w:t>Број рачуна: ......................................... Назив банке:......................................,</w:t>
      </w:r>
      <w:r>
        <w:rPr>
          <w:rFonts w:ascii="Arial" w:hAnsi="Arial" w:cs="Arial"/>
          <w:iCs/>
          <w:lang w:val="sr-Cyrl-CS"/>
        </w:rPr>
        <w:t xml:space="preserve"> </w:t>
      </w:r>
      <w:r>
        <w:rPr>
          <w:rFonts w:ascii="Arial" w:hAnsi="Arial" w:cs="Arial"/>
          <w:bCs/>
          <w:iCs/>
          <w:lang w:val="ru-RU"/>
        </w:rPr>
        <w:t xml:space="preserve">чији је заступник </w:t>
      </w:r>
      <w:r>
        <w:rPr>
          <w:rFonts w:ascii="Arial" w:hAnsi="Arial" w:cs="Arial"/>
          <w:iCs/>
        </w:rPr>
        <w:t>_________________</w:t>
      </w:r>
      <w:r w:rsidR="00745547">
        <w:rPr>
          <w:rFonts w:ascii="Arial" w:hAnsi="Arial" w:cs="Arial"/>
          <w:iCs/>
          <w:lang w:val="sr-Cyrl-CS"/>
        </w:rPr>
        <w:t>___</w:t>
      </w:r>
      <w:r>
        <w:rPr>
          <w:rFonts w:ascii="Arial" w:hAnsi="Arial" w:cs="Arial"/>
          <w:iCs/>
        </w:rPr>
        <w:t xml:space="preserve">______ </w:t>
      </w:r>
      <w:r w:rsidR="00745547">
        <w:rPr>
          <w:rFonts w:ascii="Arial" w:hAnsi="Arial" w:cs="Arial"/>
          <w:bCs/>
          <w:iCs/>
          <w:lang w:val="ru-RU"/>
        </w:rPr>
        <w:t>(</w:t>
      </w:r>
      <w:r>
        <w:rPr>
          <w:rFonts w:ascii="Arial" w:hAnsi="Arial" w:cs="Arial"/>
          <w:bCs/>
          <w:iCs/>
          <w:lang w:val="ru-RU"/>
        </w:rPr>
        <w:t>у даљем тексту:</w:t>
      </w:r>
      <w:r w:rsidR="00745547">
        <w:rPr>
          <w:rFonts w:ascii="Arial" w:hAnsi="Arial" w:cs="Arial"/>
          <w:bCs/>
          <w:iCs/>
          <w:lang w:val="ru-RU"/>
        </w:rPr>
        <w:t xml:space="preserve"> </w:t>
      </w:r>
      <w:r>
        <w:rPr>
          <w:rFonts w:ascii="Arial" w:hAnsi="Arial" w:cs="Arial"/>
          <w:bCs/>
          <w:iCs/>
          <w:lang w:val="ru-RU"/>
        </w:rPr>
        <w:t xml:space="preserve">«Извршилац») </w:t>
      </w:r>
    </w:p>
    <w:p w:rsidR="00E869F7" w:rsidRDefault="00E869F7" w:rsidP="00E869F7">
      <w:pPr>
        <w:tabs>
          <w:tab w:val="left" w:pos="720"/>
        </w:tabs>
        <w:ind w:left="720"/>
        <w:jc w:val="both"/>
        <w:rPr>
          <w:rFonts w:ascii="Arial" w:hAnsi="Arial" w:cs="Arial"/>
          <w:bCs/>
          <w:iCs/>
          <w:lang w:val="ru-RU"/>
        </w:rPr>
      </w:pPr>
    </w:p>
    <w:p w:rsidR="00E869F7" w:rsidRDefault="00E869F7" w:rsidP="00E869F7">
      <w:pPr>
        <w:tabs>
          <w:tab w:val="left" w:pos="720"/>
        </w:tabs>
        <w:ind w:left="720"/>
        <w:jc w:val="both"/>
        <w:rPr>
          <w:rFonts w:ascii="Arial" w:hAnsi="Arial" w:cs="Arial"/>
          <w:bCs/>
          <w:iCs/>
          <w:lang w:val="ru-RU"/>
        </w:rPr>
      </w:pPr>
      <w:r>
        <w:rPr>
          <w:rFonts w:ascii="Arial" w:hAnsi="Arial" w:cs="Arial"/>
          <w:bCs/>
          <w:iCs/>
          <w:lang w:val="ru-RU"/>
        </w:rPr>
        <w:t>или</w:t>
      </w:r>
    </w:p>
    <w:p w:rsidR="00E869F7" w:rsidRDefault="00E869F7" w:rsidP="00E869F7">
      <w:pPr>
        <w:tabs>
          <w:tab w:val="left" w:pos="720"/>
        </w:tabs>
        <w:ind w:left="720"/>
        <w:jc w:val="both"/>
        <w:rPr>
          <w:rFonts w:ascii="Arial" w:hAnsi="Arial" w:cs="Arial"/>
          <w:bCs/>
          <w:iCs/>
          <w:lang w:val="ru-RU"/>
        </w:rPr>
      </w:pPr>
    </w:p>
    <w:p w:rsidR="00E869F7" w:rsidRDefault="00E869F7" w:rsidP="00E869F7">
      <w:pPr>
        <w:tabs>
          <w:tab w:val="left" w:pos="720"/>
        </w:tabs>
        <w:ind w:left="720"/>
        <w:jc w:val="both"/>
        <w:rPr>
          <w:rFonts w:ascii="Arial" w:hAnsi="Arial" w:cs="Arial"/>
          <w:bCs/>
          <w:iCs/>
          <w:lang w:val="ru-RU"/>
        </w:rPr>
      </w:pPr>
      <w:r>
        <w:rPr>
          <w:rFonts w:ascii="Arial" w:hAnsi="Arial" w:cs="Arial"/>
          <w:lang w:val="ru-RU"/>
        </w:rPr>
        <w:t>Носилац посла _________________</w:t>
      </w:r>
      <w:r w:rsidR="00745547">
        <w:rPr>
          <w:rFonts w:ascii="Arial" w:hAnsi="Arial" w:cs="Arial"/>
          <w:lang w:val="ru-RU"/>
        </w:rPr>
        <w:t>________________________</w:t>
      </w:r>
      <w:r>
        <w:rPr>
          <w:rFonts w:ascii="Arial" w:hAnsi="Arial" w:cs="Arial"/>
          <w:bCs/>
          <w:iCs/>
          <w:lang w:val="ru-RU"/>
        </w:rPr>
        <w:t xml:space="preserve"> </w:t>
      </w:r>
      <w:r w:rsidR="00745547">
        <w:rPr>
          <w:rFonts w:ascii="Arial" w:hAnsi="Arial" w:cs="Arial"/>
          <w:bCs/>
          <w:iCs/>
          <w:lang w:val="ru-RU"/>
        </w:rPr>
        <w:t>, адреса:</w:t>
      </w:r>
    </w:p>
    <w:p w:rsidR="00E869F7" w:rsidRDefault="00E869F7" w:rsidP="00E869F7">
      <w:pPr>
        <w:tabs>
          <w:tab w:val="left" w:pos="720"/>
        </w:tabs>
        <w:ind w:left="720"/>
        <w:jc w:val="both"/>
        <w:rPr>
          <w:rFonts w:ascii="Arial" w:hAnsi="Arial" w:cs="Arial"/>
          <w:lang w:val="ru-RU"/>
        </w:rPr>
      </w:pPr>
      <w:r>
        <w:rPr>
          <w:rFonts w:ascii="Arial" w:hAnsi="Arial" w:cs="Arial"/>
          <w:i/>
          <w:iCs/>
          <w:sz w:val="18"/>
          <w:szCs w:val="18"/>
        </w:rPr>
        <w:t xml:space="preserve">                                                             назив носиоца посла</w:t>
      </w:r>
    </w:p>
    <w:p w:rsidR="00E869F7" w:rsidRDefault="00E869F7" w:rsidP="00E869F7">
      <w:pPr>
        <w:tabs>
          <w:tab w:val="left" w:pos="720"/>
        </w:tabs>
        <w:ind w:left="720"/>
        <w:jc w:val="both"/>
        <w:rPr>
          <w:rFonts w:ascii="Arial" w:hAnsi="Arial" w:cs="Arial"/>
          <w:bCs/>
          <w:iCs/>
          <w:lang w:val="ru-RU"/>
        </w:rPr>
      </w:pPr>
      <w:r>
        <w:rPr>
          <w:rFonts w:ascii="Arial" w:hAnsi="Arial" w:cs="Arial"/>
          <w:bCs/>
          <w:iCs/>
          <w:lang w:val="ru-RU"/>
        </w:rPr>
        <w:t>_________________________________________ ПИБ:______________,</w:t>
      </w:r>
    </w:p>
    <w:p w:rsidR="00E869F7" w:rsidRDefault="00E869F7" w:rsidP="00E869F7">
      <w:pPr>
        <w:tabs>
          <w:tab w:val="left" w:pos="720"/>
        </w:tabs>
        <w:ind w:left="720"/>
        <w:jc w:val="both"/>
        <w:rPr>
          <w:rFonts w:ascii="Arial" w:hAnsi="Arial" w:cs="Arial"/>
          <w:lang w:val="ru-RU"/>
        </w:rPr>
      </w:pPr>
      <w:r>
        <w:rPr>
          <w:rFonts w:ascii="Arial" w:hAnsi="Arial" w:cs="Arial"/>
          <w:bCs/>
          <w:iCs/>
          <w:lang w:val="ru-RU"/>
        </w:rPr>
        <w:t>матични број: _____________, број рачуна</w:t>
      </w:r>
      <w:r w:rsidR="00745547">
        <w:rPr>
          <w:rFonts w:ascii="Arial" w:hAnsi="Arial" w:cs="Arial"/>
          <w:bCs/>
          <w:iCs/>
          <w:lang w:val="ru-RU"/>
        </w:rPr>
        <w:t>: _________________________</w:t>
      </w:r>
      <w:r>
        <w:rPr>
          <w:rFonts w:ascii="Arial" w:hAnsi="Arial" w:cs="Arial"/>
          <w:lang w:val="ru-RU"/>
        </w:rPr>
        <w:t xml:space="preserve"> кога заступа _____________________________________ (у даљем тексту: «</w:t>
      </w:r>
      <w:r>
        <w:rPr>
          <w:rFonts w:ascii="Arial" w:hAnsi="Arial" w:cs="Arial"/>
          <w:bCs/>
          <w:iCs/>
          <w:lang w:val="ru-RU"/>
        </w:rPr>
        <w:t>Извршилац</w:t>
      </w:r>
      <w:r>
        <w:rPr>
          <w:rFonts w:ascii="Arial" w:hAnsi="Arial" w:cs="Arial"/>
          <w:lang w:val="ru-RU"/>
        </w:rPr>
        <w:t xml:space="preserve">») </w:t>
      </w:r>
    </w:p>
    <w:p w:rsidR="00E869F7" w:rsidRDefault="00E869F7" w:rsidP="00E869F7">
      <w:pPr>
        <w:tabs>
          <w:tab w:val="left" w:pos="720"/>
        </w:tabs>
        <w:ind w:left="720"/>
        <w:jc w:val="both"/>
        <w:rPr>
          <w:rFonts w:ascii="Arial" w:hAnsi="Arial" w:cs="Arial"/>
          <w:lang w:val="ru-RU"/>
        </w:rPr>
      </w:pPr>
    </w:p>
    <w:p w:rsidR="00E869F7" w:rsidRDefault="00E869F7" w:rsidP="00E869F7">
      <w:pPr>
        <w:tabs>
          <w:tab w:val="left" w:pos="720"/>
        </w:tabs>
        <w:ind w:left="720"/>
        <w:jc w:val="both"/>
        <w:rPr>
          <w:rFonts w:ascii="Arial" w:hAnsi="Arial" w:cs="Arial"/>
          <w:lang w:val="ru-RU"/>
        </w:rPr>
      </w:pPr>
      <w:r>
        <w:rPr>
          <w:rFonts w:ascii="Arial" w:hAnsi="Arial" w:cs="Arial"/>
          <w:lang w:val="ru-RU"/>
        </w:rPr>
        <w:t>са члановима групе:</w:t>
      </w:r>
    </w:p>
    <w:p w:rsidR="00E869F7" w:rsidRDefault="00E869F7" w:rsidP="00E869F7">
      <w:pPr>
        <w:tabs>
          <w:tab w:val="left" w:pos="720"/>
        </w:tabs>
        <w:ind w:left="720"/>
        <w:jc w:val="both"/>
        <w:rPr>
          <w:rFonts w:ascii="Arial" w:hAnsi="Arial" w:cs="Arial"/>
          <w:lang w:val="ru-RU"/>
        </w:rPr>
      </w:pPr>
    </w:p>
    <w:p w:rsidR="00E869F7" w:rsidRDefault="00E869F7" w:rsidP="00E869F7">
      <w:pPr>
        <w:tabs>
          <w:tab w:val="left" w:pos="720"/>
        </w:tabs>
        <w:ind w:left="720"/>
        <w:jc w:val="both"/>
        <w:rPr>
          <w:rFonts w:ascii="Arial" w:hAnsi="Arial" w:cs="Arial"/>
          <w:lang w:val="ru-RU"/>
        </w:rPr>
      </w:pPr>
      <w:r>
        <w:rPr>
          <w:rFonts w:ascii="Arial" w:hAnsi="Arial" w:cs="Arial"/>
          <w:lang w:val="ru-RU"/>
        </w:rPr>
        <w:t>___________________________</w:t>
      </w:r>
      <w:r w:rsidR="00745547">
        <w:rPr>
          <w:rFonts w:ascii="Arial" w:hAnsi="Arial" w:cs="Arial"/>
          <w:lang w:val="ru-RU"/>
        </w:rPr>
        <w:t>___________________________</w:t>
      </w:r>
      <w:r>
        <w:rPr>
          <w:rFonts w:ascii="Arial" w:hAnsi="Arial" w:cs="Arial"/>
          <w:lang w:val="ru-RU"/>
        </w:rPr>
        <w:t xml:space="preserve">, </w:t>
      </w:r>
      <w:r w:rsidR="00745547">
        <w:rPr>
          <w:rFonts w:ascii="Arial" w:hAnsi="Arial" w:cs="Arial"/>
          <w:lang w:val="ru-RU"/>
        </w:rPr>
        <w:t>адреса:</w:t>
      </w:r>
    </w:p>
    <w:p w:rsidR="00E869F7" w:rsidRDefault="00E869F7" w:rsidP="00E869F7">
      <w:pPr>
        <w:tabs>
          <w:tab w:val="left" w:pos="720"/>
        </w:tabs>
        <w:ind w:left="720"/>
        <w:jc w:val="both"/>
        <w:rPr>
          <w:rFonts w:ascii="Arial" w:hAnsi="Arial" w:cs="Arial"/>
          <w:lang w:val="ru-RU"/>
        </w:rPr>
      </w:pPr>
      <w:r>
        <w:rPr>
          <w:rFonts w:ascii="Arial" w:hAnsi="Arial" w:cs="Arial"/>
          <w:i/>
          <w:iCs/>
          <w:sz w:val="18"/>
          <w:szCs w:val="18"/>
        </w:rPr>
        <w:t xml:space="preserve">                      </w:t>
      </w:r>
      <w:r w:rsidR="00745547">
        <w:rPr>
          <w:rFonts w:ascii="Arial" w:hAnsi="Arial" w:cs="Arial"/>
          <w:i/>
          <w:iCs/>
          <w:sz w:val="18"/>
          <w:szCs w:val="18"/>
          <w:lang w:val="sr-Cyrl-CS"/>
        </w:rPr>
        <w:t xml:space="preserve">            </w:t>
      </w:r>
      <w:r>
        <w:rPr>
          <w:rFonts w:ascii="Arial" w:hAnsi="Arial" w:cs="Arial"/>
          <w:i/>
          <w:iCs/>
          <w:sz w:val="18"/>
          <w:szCs w:val="18"/>
        </w:rPr>
        <w:t>назив члана групе</w:t>
      </w:r>
    </w:p>
    <w:p w:rsidR="00E869F7" w:rsidRDefault="00E869F7" w:rsidP="00E869F7">
      <w:pPr>
        <w:tabs>
          <w:tab w:val="left" w:pos="720"/>
        </w:tabs>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E869F7" w:rsidRDefault="00E869F7" w:rsidP="00E869F7">
      <w:pPr>
        <w:tabs>
          <w:tab w:val="left" w:pos="720"/>
        </w:tabs>
        <w:ind w:left="720"/>
        <w:jc w:val="both"/>
        <w:rPr>
          <w:rFonts w:ascii="Arial" w:hAnsi="Arial" w:cs="Arial"/>
          <w:bCs/>
          <w:iCs/>
          <w:lang w:val="ru-RU"/>
        </w:rPr>
      </w:pPr>
    </w:p>
    <w:p w:rsidR="00E869F7" w:rsidRDefault="00E869F7" w:rsidP="00E869F7">
      <w:pPr>
        <w:tabs>
          <w:tab w:val="left" w:pos="720"/>
        </w:tabs>
        <w:ind w:left="72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E869F7" w:rsidRDefault="00E869F7" w:rsidP="00E869F7">
      <w:pPr>
        <w:tabs>
          <w:tab w:val="left" w:pos="720"/>
        </w:tabs>
        <w:ind w:left="720"/>
        <w:rPr>
          <w:rFonts w:ascii="Arial" w:hAnsi="Arial" w:cs="Arial"/>
          <w:i/>
          <w:iCs/>
          <w:sz w:val="18"/>
          <w:szCs w:val="18"/>
        </w:rPr>
      </w:pPr>
    </w:p>
    <w:p w:rsidR="00E869F7" w:rsidRDefault="00E869F7" w:rsidP="00E869F7">
      <w:pPr>
        <w:tabs>
          <w:tab w:val="left" w:pos="720"/>
        </w:tabs>
        <w:ind w:left="720"/>
        <w:rPr>
          <w:rFonts w:ascii="Arial" w:hAnsi="Arial" w:cs="Arial"/>
          <w:lang w:val="ru-RU"/>
        </w:rPr>
      </w:pPr>
      <w:r>
        <w:rPr>
          <w:rFonts w:ascii="Arial" w:hAnsi="Arial" w:cs="Arial"/>
          <w:lang w:val="ru-RU"/>
        </w:rPr>
        <w:t>_________________________</w:t>
      </w:r>
      <w:r w:rsidR="00745547">
        <w:rPr>
          <w:rFonts w:ascii="Arial" w:hAnsi="Arial" w:cs="Arial"/>
          <w:lang w:val="ru-RU"/>
        </w:rPr>
        <w:t>___________________________</w:t>
      </w:r>
      <w:r>
        <w:rPr>
          <w:rFonts w:ascii="Arial" w:hAnsi="Arial" w:cs="Arial"/>
          <w:lang w:val="ru-RU"/>
        </w:rPr>
        <w:t>__, адреса:</w:t>
      </w:r>
    </w:p>
    <w:p w:rsidR="00E869F7" w:rsidRDefault="00E869F7" w:rsidP="00E869F7">
      <w:pPr>
        <w:tabs>
          <w:tab w:val="left" w:pos="720"/>
        </w:tabs>
        <w:ind w:left="720"/>
        <w:rPr>
          <w:rFonts w:ascii="Arial" w:hAnsi="Arial" w:cs="Arial"/>
          <w:lang w:val="ru-RU"/>
        </w:rPr>
      </w:pPr>
      <w:r>
        <w:rPr>
          <w:rFonts w:ascii="Arial" w:hAnsi="Arial" w:cs="Arial"/>
          <w:i/>
          <w:iCs/>
          <w:sz w:val="18"/>
          <w:szCs w:val="18"/>
        </w:rPr>
        <w:t xml:space="preserve">                      назив члана групе</w:t>
      </w:r>
    </w:p>
    <w:p w:rsidR="00E869F7" w:rsidRDefault="00E869F7" w:rsidP="00E869F7">
      <w:pPr>
        <w:tabs>
          <w:tab w:val="left" w:pos="720"/>
        </w:tabs>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E869F7" w:rsidRDefault="00E869F7" w:rsidP="00E869F7">
      <w:pPr>
        <w:tabs>
          <w:tab w:val="left" w:pos="720"/>
        </w:tabs>
        <w:ind w:left="720"/>
        <w:jc w:val="both"/>
        <w:rPr>
          <w:rFonts w:ascii="Arial" w:hAnsi="Arial" w:cs="Arial"/>
          <w:bCs/>
          <w:iCs/>
          <w:lang w:val="ru-RU"/>
        </w:rPr>
      </w:pPr>
    </w:p>
    <w:p w:rsidR="00E869F7" w:rsidRDefault="00E869F7" w:rsidP="00E869F7">
      <w:pPr>
        <w:tabs>
          <w:tab w:val="left" w:pos="720"/>
        </w:tabs>
        <w:ind w:left="720"/>
        <w:rPr>
          <w:rFonts w:ascii="Arial" w:hAnsi="Arial" w:cs="Arial"/>
          <w:i/>
          <w:iCs/>
          <w:sz w:val="18"/>
          <w:szCs w:val="18"/>
        </w:rPr>
      </w:pPr>
      <w:r>
        <w:rPr>
          <w:rFonts w:ascii="Arial" w:hAnsi="Arial" w:cs="Arial"/>
          <w:bCs/>
          <w:iCs/>
          <w:lang w:val="ru-RU"/>
        </w:rPr>
        <w:t xml:space="preserve">матични број: _____________ </w:t>
      </w:r>
    </w:p>
    <w:p w:rsidR="00E869F7" w:rsidRDefault="00E869F7" w:rsidP="00E869F7">
      <w:pPr>
        <w:tabs>
          <w:tab w:val="left" w:pos="720"/>
        </w:tabs>
        <w:ind w:left="720"/>
        <w:rPr>
          <w:rFonts w:ascii="Arial" w:hAnsi="Arial" w:cs="Arial"/>
          <w:lang w:val="ru-RU"/>
        </w:rPr>
      </w:pPr>
    </w:p>
    <w:p w:rsidR="00E869F7" w:rsidRDefault="00E869F7" w:rsidP="00E869F7">
      <w:pPr>
        <w:tabs>
          <w:tab w:val="left" w:pos="720"/>
        </w:tabs>
        <w:ind w:left="720"/>
        <w:jc w:val="both"/>
        <w:rPr>
          <w:rFonts w:ascii="Arial" w:hAnsi="Arial" w:cs="Arial"/>
          <w:lang w:val="ru-RU"/>
        </w:rPr>
      </w:pPr>
      <w:r>
        <w:rPr>
          <w:rFonts w:ascii="Arial" w:hAnsi="Arial" w:cs="Arial"/>
          <w:lang w:val="ru-RU"/>
        </w:rPr>
        <w:t>или</w:t>
      </w:r>
    </w:p>
    <w:p w:rsidR="00E869F7" w:rsidRDefault="00E869F7" w:rsidP="00E869F7">
      <w:pPr>
        <w:tabs>
          <w:tab w:val="left" w:pos="720"/>
        </w:tabs>
        <w:jc w:val="both"/>
        <w:rPr>
          <w:rFonts w:ascii="Arial" w:hAnsi="Arial" w:cs="Arial"/>
          <w:lang w:val="ru-RU"/>
        </w:rPr>
      </w:pPr>
    </w:p>
    <w:p w:rsidR="00E869F7" w:rsidRDefault="00E869F7" w:rsidP="00E869F7">
      <w:pPr>
        <w:tabs>
          <w:tab w:val="left" w:pos="720"/>
        </w:tabs>
        <w:ind w:left="720"/>
        <w:jc w:val="both"/>
        <w:rPr>
          <w:rFonts w:ascii="Arial" w:hAnsi="Arial" w:cs="Arial"/>
          <w:bCs/>
          <w:iCs/>
          <w:lang w:val="ru-RU"/>
        </w:rPr>
      </w:pPr>
      <w:r>
        <w:rPr>
          <w:rFonts w:ascii="Arial" w:hAnsi="Arial" w:cs="Arial"/>
          <w:lang w:val="ru-RU"/>
        </w:rPr>
        <w:lastRenderedPageBreak/>
        <w:t>Носилац посла _____________________________</w:t>
      </w:r>
      <w:r w:rsidR="00745547">
        <w:rPr>
          <w:rFonts w:ascii="Arial" w:hAnsi="Arial" w:cs="Arial"/>
          <w:lang w:val="ru-RU"/>
        </w:rPr>
        <w:t>____________</w:t>
      </w:r>
      <w:r w:rsidR="00745547">
        <w:rPr>
          <w:rFonts w:ascii="Arial" w:hAnsi="Arial" w:cs="Arial"/>
          <w:bCs/>
          <w:iCs/>
          <w:lang w:val="ru-RU"/>
        </w:rPr>
        <w:t>, адреса:</w:t>
      </w:r>
    </w:p>
    <w:p w:rsidR="00E869F7" w:rsidRDefault="00E869F7" w:rsidP="00E869F7">
      <w:pPr>
        <w:tabs>
          <w:tab w:val="left" w:pos="720"/>
        </w:tabs>
        <w:ind w:left="720"/>
        <w:jc w:val="both"/>
        <w:rPr>
          <w:rFonts w:ascii="Arial" w:hAnsi="Arial" w:cs="Arial"/>
          <w:lang w:val="ru-RU"/>
        </w:rPr>
      </w:pPr>
      <w:r>
        <w:rPr>
          <w:rFonts w:ascii="Arial" w:hAnsi="Arial" w:cs="Arial"/>
          <w:i/>
          <w:iCs/>
          <w:sz w:val="18"/>
          <w:szCs w:val="18"/>
        </w:rPr>
        <w:t xml:space="preserve">                                                             назив носиоца посла</w:t>
      </w:r>
    </w:p>
    <w:p w:rsidR="00E869F7" w:rsidRDefault="00E869F7" w:rsidP="00E869F7">
      <w:pPr>
        <w:tabs>
          <w:tab w:val="left" w:pos="720"/>
        </w:tabs>
        <w:ind w:left="720"/>
        <w:jc w:val="both"/>
        <w:rPr>
          <w:rFonts w:ascii="Arial" w:hAnsi="Arial" w:cs="Arial"/>
          <w:bCs/>
          <w:iCs/>
          <w:lang w:val="ru-RU"/>
        </w:rPr>
      </w:pPr>
      <w:r>
        <w:rPr>
          <w:rFonts w:ascii="Arial" w:hAnsi="Arial" w:cs="Arial"/>
          <w:bCs/>
          <w:iCs/>
          <w:lang w:val="ru-RU"/>
        </w:rPr>
        <w:t>_________________________________________ ПИБ:______________,</w:t>
      </w:r>
    </w:p>
    <w:p w:rsidR="00E869F7" w:rsidRDefault="00E869F7" w:rsidP="00E869F7">
      <w:pPr>
        <w:tabs>
          <w:tab w:val="left" w:pos="720"/>
        </w:tabs>
        <w:ind w:left="720"/>
        <w:jc w:val="both"/>
        <w:rPr>
          <w:rFonts w:ascii="Arial" w:hAnsi="Arial" w:cs="Arial"/>
          <w:bCs/>
          <w:iCs/>
          <w:lang w:val="ru-RU"/>
        </w:rPr>
      </w:pPr>
    </w:p>
    <w:p w:rsidR="00E869F7" w:rsidRDefault="00E869F7" w:rsidP="00E869F7">
      <w:pPr>
        <w:tabs>
          <w:tab w:val="left" w:pos="720"/>
        </w:tabs>
        <w:ind w:left="720"/>
        <w:jc w:val="both"/>
        <w:rPr>
          <w:rFonts w:ascii="Arial" w:hAnsi="Arial" w:cs="Arial"/>
          <w:lang w:val="ru-RU"/>
        </w:rPr>
      </w:pPr>
      <w:r>
        <w:rPr>
          <w:rFonts w:ascii="Arial" w:hAnsi="Arial" w:cs="Arial"/>
          <w:bCs/>
          <w:iCs/>
          <w:lang w:val="ru-RU"/>
        </w:rPr>
        <w:t>матични број: _____________, број рачун</w:t>
      </w:r>
      <w:r w:rsidR="00745547">
        <w:rPr>
          <w:rFonts w:ascii="Arial" w:hAnsi="Arial" w:cs="Arial"/>
          <w:bCs/>
          <w:iCs/>
          <w:lang w:val="ru-RU"/>
        </w:rPr>
        <w:t>а: ________________________</w:t>
      </w:r>
      <w:r>
        <w:rPr>
          <w:rFonts w:ascii="Arial" w:hAnsi="Arial" w:cs="Arial"/>
          <w:bCs/>
          <w:iCs/>
          <w:lang w:val="ru-RU"/>
        </w:rPr>
        <w:t>_</w:t>
      </w:r>
      <w:r>
        <w:rPr>
          <w:rFonts w:ascii="Arial" w:hAnsi="Arial" w:cs="Arial"/>
          <w:lang w:val="ru-RU"/>
        </w:rPr>
        <w:t xml:space="preserve"> </w:t>
      </w:r>
    </w:p>
    <w:p w:rsidR="00E869F7" w:rsidRDefault="00E869F7" w:rsidP="00E869F7">
      <w:pPr>
        <w:tabs>
          <w:tab w:val="left" w:pos="720"/>
        </w:tabs>
        <w:ind w:left="720"/>
        <w:jc w:val="both"/>
        <w:rPr>
          <w:rFonts w:ascii="Arial" w:hAnsi="Arial" w:cs="Arial"/>
          <w:lang w:val="ru-RU"/>
        </w:rPr>
      </w:pPr>
    </w:p>
    <w:p w:rsidR="00E869F7" w:rsidRDefault="00E869F7" w:rsidP="00E869F7">
      <w:pPr>
        <w:tabs>
          <w:tab w:val="left" w:pos="720"/>
        </w:tabs>
        <w:ind w:left="720"/>
        <w:jc w:val="both"/>
        <w:rPr>
          <w:rFonts w:ascii="Arial" w:hAnsi="Arial" w:cs="Arial"/>
        </w:rPr>
      </w:pPr>
      <w:r>
        <w:rPr>
          <w:rFonts w:ascii="Arial" w:hAnsi="Arial" w:cs="Arial"/>
          <w:lang w:val="ru-RU"/>
        </w:rPr>
        <w:t>кога заступа ______________________________________ (у даљем тексту «</w:t>
      </w:r>
      <w:r>
        <w:rPr>
          <w:rFonts w:ascii="Arial" w:hAnsi="Arial" w:cs="Arial"/>
          <w:bCs/>
          <w:iCs/>
          <w:lang w:val="ru-RU"/>
        </w:rPr>
        <w:t>Извршилац</w:t>
      </w:r>
      <w:r>
        <w:rPr>
          <w:rFonts w:ascii="Arial" w:hAnsi="Arial" w:cs="Arial"/>
          <w:lang w:val="ru-RU"/>
        </w:rPr>
        <w:t>»)  са подизвођачем</w:t>
      </w:r>
    </w:p>
    <w:p w:rsidR="00E869F7" w:rsidRDefault="00E869F7" w:rsidP="00E869F7">
      <w:pPr>
        <w:tabs>
          <w:tab w:val="left" w:pos="720"/>
        </w:tabs>
        <w:ind w:left="720"/>
        <w:jc w:val="both"/>
        <w:rPr>
          <w:rFonts w:ascii="Arial" w:hAnsi="Arial" w:cs="Arial"/>
          <w:lang w:val="ru-RU"/>
        </w:rPr>
      </w:pPr>
    </w:p>
    <w:p w:rsidR="00E869F7" w:rsidRDefault="00E869F7" w:rsidP="00E869F7">
      <w:pPr>
        <w:tabs>
          <w:tab w:val="left" w:pos="720"/>
        </w:tabs>
        <w:ind w:left="720"/>
        <w:jc w:val="both"/>
        <w:rPr>
          <w:rFonts w:ascii="Arial" w:hAnsi="Arial" w:cs="Arial"/>
          <w:lang w:val="ru-RU"/>
        </w:rPr>
      </w:pPr>
      <w:r>
        <w:rPr>
          <w:rFonts w:ascii="Arial" w:hAnsi="Arial" w:cs="Arial"/>
          <w:lang w:val="ru-RU"/>
        </w:rPr>
        <w:t>__________________________</w:t>
      </w:r>
      <w:r w:rsidR="00745547">
        <w:rPr>
          <w:rFonts w:ascii="Arial" w:hAnsi="Arial" w:cs="Arial"/>
          <w:lang w:val="ru-RU"/>
        </w:rPr>
        <w:t>___________________________</w:t>
      </w:r>
      <w:r>
        <w:rPr>
          <w:rFonts w:ascii="Arial" w:hAnsi="Arial" w:cs="Arial"/>
          <w:lang w:val="ru-RU"/>
        </w:rPr>
        <w:t>_, адреса:</w:t>
      </w:r>
    </w:p>
    <w:p w:rsidR="00E869F7" w:rsidRDefault="00E869F7" w:rsidP="00E869F7">
      <w:pPr>
        <w:tabs>
          <w:tab w:val="left" w:pos="720"/>
        </w:tabs>
        <w:ind w:left="720"/>
        <w:jc w:val="both"/>
        <w:rPr>
          <w:rFonts w:ascii="Arial" w:hAnsi="Arial" w:cs="Arial"/>
          <w:lang w:val="ru-RU"/>
        </w:rPr>
      </w:pPr>
      <w:r>
        <w:rPr>
          <w:rFonts w:ascii="Arial" w:hAnsi="Arial" w:cs="Arial"/>
          <w:i/>
          <w:iCs/>
          <w:sz w:val="18"/>
          <w:szCs w:val="18"/>
        </w:rPr>
        <w:t xml:space="preserve">                           назив подизвођача</w:t>
      </w:r>
    </w:p>
    <w:p w:rsidR="00E869F7" w:rsidRDefault="00E869F7" w:rsidP="00E869F7">
      <w:pPr>
        <w:tabs>
          <w:tab w:val="left" w:pos="720"/>
        </w:tabs>
        <w:ind w:left="720"/>
        <w:jc w:val="both"/>
        <w:rPr>
          <w:rFonts w:ascii="Arial" w:hAnsi="Arial" w:cs="Arial"/>
          <w:bCs/>
          <w:iCs/>
          <w:lang w:val="ru-RU"/>
        </w:rPr>
      </w:pPr>
      <w:r>
        <w:rPr>
          <w:rFonts w:ascii="Arial" w:hAnsi="Arial" w:cs="Arial"/>
          <w:bCs/>
          <w:iCs/>
          <w:lang w:val="ru-RU"/>
        </w:rPr>
        <w:t xml:space="preserve">_________________________________________ ПИБ:______________, </w:t>
      </w:r>
    </w:p>
    <w:p w:rsidR="00E869F7" w:rsidRDefault="00E869F7" w:rsidP="00E869F7">
      <w:pPr>
        <w:tabs>
          <w:tab w:val="left" w:pos="720"/>
        </w:tabs>
        <w:ind w:left="720"/>
        <w:jc w:val="both"/>
        <w:rPr>
          <w:rFonts w:ascii="Arial" w:hAnsi="Arial" w:cs="Arial"/>
          <w:bCs/>
          <w:iCs/>
          <w:lang w:val="ru-RU"/>
        </w:rPr>
      </w:pPr>
    </w:p>
    <w:p w:rsidR="00E869F7" w:rsidRDefault="00E869F7" w:rsidP="00E869F7">
      <w:pPr>
        <w:tabs>
          <w:tab w:val="left" w:pos="720"/>
        </w:tabs>
        <w:ind w:left="720"/>
        <w:jc w:val="both"/>
        <w:rPr>
          <w:rFonts w:ascii="Arial" w:hAnsi="Arial" w:cs="Arial"/>
          <w:i/>
          <w:iCs/>
          <w:sz w:val="18"/>
          <w:szCs w:val="18"/>
        </w:rPr>
      </w:pPr>
      <w:r>
        <w:rPr>
          <w:rFonts w:ascii="Arial" w:hAnsi="Arial" w:cs="Arial"/>
          <w:bCs/>
          <w:iCs/>
          <w:lang w:val="ru-RU"/>
        </w:rPr>
        <w:t>матични број: _____________ .</w:t>
      </w:r>
    </w:p>
    <w:p w:rsidR="006306CC" w:rsidRPr="00926144" w:rsidRDefault="006306CC" w:rsidP="006306CC">
      <w:pPr>
        <w:rPr>
          <w:rFonts w:ascii="Arial" w:hAnsi="Arial" w:cs="Arial"/>
          <w:i/>
          <w:iCs/>
        </w:rPr>
      </w:pPr>
    </w:p>
    <w:p w:rsidR="0053638E" w:rsidRPr="00926144" w:rsidRDefault="0053638E" w:rsidP="0053638E">
      <w:pPr>
        <w:pStyle w:val="Default"/>
      </w:pPr>
      <w:r w:rsidRPr="00926144">
        <w:t xml:space="preserve">Уговорне стране сагласно констатују: </w:t>
      </w:r>
    </w:p>
    <w:p w:rsidR="0053638E" w:rsidRPr="00926144" w:rsidRDefault="0053638E" w:rsidP="00FE27EF">
      <w:pPr>
        <w:pStyle w:val="Default"/>
        <w:numPr>
          <w:ilvl w:val="0"/>
          <w:numId w:val="20"/>
        </w:numPr>
        <w:jc w:val="both"/>
      </w:pPr>
      <w:r w:rsidRPr="00926144">
        <w:t xml:space="preserve">да је Наручилац на основу Закона о јавним набавкама („Службени гласник РС“, број 124/2012, 14/2015 и 68/2015), спровео </w:t>
      </w:r>
      <w:r w:rsidR="00423D8E" w:rsidRPr="00926144">
        <w:t>отворени поступак</w:t>
      </w:r>
      <w:r w:rsidR="00D12EBF" w:rsidRPr="00D12EBF">
        <w:rPr>
          <w:lang w:val="sr-Cyrl-CS"/>
        </w:rPr>
        <w:t xml:space="preserve"> </w:t>
      </w:r>
      <w:r w:rsidR="00D12EBF">
        <w:rPr>
          <w:lang w:val="sr-Cyrl-CS"/>
        </w:rPr>
        <w:t>јавне набавке</w:t>
      </w:r>
      <w:r w:rsidR="00EB2BEA" w:rsidRPr="00926144">
        <w:t xml:space="preserve"> </w:t>
      </w:r>
      <w:r w:rsidRPr="00926144">
        <w:t xml:space="preserve">услуга – </w:t>
      </w:r>
      <w:r w:rsidR="00B2556E" w:rsidRPr="00926144">
        <w:rPr>
          <w:b/>
          <w:bCs/>
          <w:iCs/>
          <w:lang w:val="sr-Cyrl-CS"/>
        </w:rPr>
        <w:t xml:space="preserve">Услуге стручног надзора над извођењем радова </w:t>
      </w:r>
      <w:r w:rsidR="00F41482">
        <w:rPr>
          <w:b/>
          <w:bCs/>
          <w:iCs/>
          <w:lang w:val="sr-Cyrl-CS"/>
        </w:rPr>
        <w:t>на рехабилитацији Карађорђеве улице</w:t>
      </w:r>
      <w:r w:rsidR="00920F81" w:rsidRPr="00926144">
        <w:rPr>
          <w:b/>
          <w:b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176F5A">
        <w:rPr>
          <w:bCs/>
        </w:rPr>
        <w:t>2/2019</w:t>
      </w:r>
      <w:r w:rsidRPr="00926144">
        <w:t xml:space="preserve">, </w:t>
      </w:r>
      <w:r w:rsidRPr="00926144">
        <w:rPr>
          <w:lang w:val="sr-Cyrl-CS"/>
        </w:rPr>
        <w:t xml:space="preserve">наведене у Плану јавних набавки под бројем </w:t>
      </w:r>
      <w:r w:rsidR="00176F5A">
        <w:rPr>
          <w:lang w:val="sr-Cyrl-CS"/>
        </w:rPr>
        <w:t>1.2.17/19</w:t>
      </w:r>
      <w:r w:rsidRPr="00926144">
        <w:rPr>
          <w:lang w:val="sr-Cyrl-CS"/>
        </w:rPr>
        <w:t xml:space="preserve">, </w:t>
      </w:r>
      <w:r w:rsidRPr="00926144">
        <w:t xml:space="preserve">на основу позива објављеног на Порталу јавних набавки и интернет страни наручиоца; </w:t>
      </w:r>
    </w:p>
    <w:p w:rsidR="0053638E" w:rsidRPr="00926144" w:rsidRDefault="0053638E" w:rsidP="00FE27EF">
      <w:pPr>
        <w:pStyle w:val="Default"/>
        <w:numPr>
          <w:ilvl w:val="0"/>
          <w:numId w:val="20"/>
        </w:numPr>
        <w:jc w:val="both"/>
      </w:pPr>
      <w:r w:rsidRPr="00926144">
        <w:t xml:space="preserve">да је </w:t>
      </w:r>
      <w:r w:rsidRPr="00926144">
        <w:rPr>
          <w:bCs/>
          <w:iCs/>
          <w:lang w:val="ru-RU"/>
        </w:rPr>
        <w:t>Извршилац</w:t>
      </w:r>
      <w:r w:rsidRPr="00926144">
        <w:t xml:space="preserve"> доставио понуду број ............................................</w:t>
      </w:r>
      <w:r w:rsidR="00920F81" w:rsidRPr="00926144">
        <w:t>.............</w:t>
      </w:r>
      <w:r w:rsidRPr="00926144">
        <w:rPr>
          <w:lang w:val="sr-Cyrl-CS"/>
        </w:rPr>
        <w:t xml:space="preserve"> </w:t>
      </w:r>
      <w:r w:rsidRPr="00926144">
        <w:t>од .................................................. (заводни бр.</w:t>
      </w:r>
      <w:r w:rsidRPr="00926144">
        <w:rPr>
          <w:bCs/>
          <w:iCs/>
          <w:lang w:val="ru-RU"/>
        </w:rPr>
        <w:t xml:space="preserve"> </w:t>
      </w:r>
      <w:r w:rsidR="0012038B" w:rsidRPr="00926144">
        <w:rPr>
          <w:bCs/>
          <w:iCs/>
          <w:lang w:val="ru-RU"/>
        </w:rPr>
        <w:t>Извршиоца</w:t>
      </w:r>
      <w:r w:rsidRPr="00926144">
        <w:t xml:space="preserve">), која у потпуности испуњава услове из конкурсне документације, налази се у прилогу и саставни је део овог уговора; </w:t>
      </w:r>
    </w:p>
    <w:p w:rsidR="00EB2BEA" w:rsidRPr="00926144" w:rsidRDefault="007E6F66" w:rsidP="00EB2BEA">
      <w:pPr>
        <w:pStyle w:val="ListParagraph"/>
        <w:numPr>
          <w:ilvl w:val="0"/>
          <w:numId w:val="20"/>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w:t>
      </w:r>
      <w:r w:rsidR="00745547">
        <w:rPr>
          <w:rFonts w:ascii="Arial" w:eastAsiaTheme="minorHAnsi" w:hAnsi="Arial" w:cs="Arial"/>
          <w:color w:val="auto"/>
          <w:kern w:val="0"/>
          <w:lang w:val="sr-Cyrl-CS" w:eastAsia="en-US"/>
        </w:rPr>
        <w:t xml:space="preserve"> буџету општине Баточина за 2019</w:t>
      </w:r>
      <w:r w:rsidRPr="00926144">
        <w:rPr>
          <w:rFonts w:ascii="Arial" w:eastAsiaTheme="minorHAnsi" w:hAnsi="Arial" w:cs="Arial"/>
          <w:color w:val="auto"/>
          <w:kern w:val="0"/>
          <w:lang w:val="sr-Cyrl-CS" w:eastAsia="en-US"/>
        </w:rPr>
        <w:t>.годину,</w:t>
      </w:r>
      <w:r w:rsidR="00EB2BEA" w:rsidRPr="00926144">
        <w:rPr>
          <w:rFonts w:eastAsiaTheme="minorHAnsi"/>
          <w:color w:val="auto"/>
          <w:lang w:val="sr-Cyrl-CS" w:eastAsia="en-US"/>
        </w:rPr>
        <w:t xml:space="preserve"> </w:t>
      </w:r>
      <w:r w:rsidR="00EB2BEA" w:rsidRPr="00926144">
        <w:rPr>
          <w:rFonts w:ascii="Arial" w:eastAsiaTheme="minorHAnsi" w:hAnsi="Arial" w:cs="Arial"/>
          <w:color w:val="auto"/>
          <w:lang w:val="sr-Cyrl-CS" w:eastAsia="en-US"/>
        </w:rPr>
        <w:t>на разделу 4, глава 4.01, функција 451, програм 07 – Организација саобраћаја и саобраћајна инфраструкура, ПА 0002 – Управљање и одржавање саобраћ</w:t>
      </w:r>
      <w:r w:rsidR="00745547">
        <w:rPr>
          <w:rFonts w:ascii="Arial" w:eastAsiaTheme="minorHAnsi" w:hAnsi="Arial" w:cs="Arial"/>
          <w:color w:val="auto"/>
          <w:lang w:val="sr-Cyrl-CS" w:eastAsia="en-US"/>
        </w:rPr>
        <w:t>ајне инфраструктуре, позиција 08</w:t>
      </w:r>
      <w:r w:rsidR="00EB2BEA" w:rsidRPr="00926144">
        <w:rPr>
          <w:rFonts w:ascii="Arial" w:eastAsiaTheme="minorHAnsi" w:hAnsi="Arial" w:cs="Arial"/>
          <w:color w:val="auto"/>
          <w:lang w:val="sr-Cyrl-CS" w:eastAsia="en-US"/>
        </w:rPr>
        <w:t xml:space="preserve">1, економска класификација 511 - </w:t>
      </w:r>
      <w:r w:rsidR="00EB2BEA" w:rsidRPr="00926144">
        <w:rPr>
          <w:rFonts w:ascii="Arial" w:hAnsi="Arial" w:cs="Arial"/>
          <w:bCs/>
          <w:color w:val="auto"/>
          <w:lang w:eastAsia="en-US"/>
        </w:rPr>
        <w:t>Инвес</w:t>
      </w:r>
      <w:r w:rsidR="00D50E6A">
        <w:rPr>
          <w:rFonts w:ascii="Arial" w:hAnsi="Arial" w:cs="Arial"/>
          <w:bCs/>
          <w:color w:val="auto"/>
          <w:lang w:eastAsia="en-US"/>
        </w:rPr>
        <w:t>тиционо одржавање;</w:t>
      </w:r>
    </w:p>
    <w:p w:rsidR="0053638E" w:rsidRPr="00926144" w:rsidRDefault="0053638E" w:rsidP="00FE27EF">
      <w:pPr>
        <w:pStyle w:val="Default"/>
        <w:numPr>
          <w:ilvl w:val="0"/>
          <w:numId w:val="20"/>
        </w:numPr>
        <w:jc w:val="both"/>
        <w:rPr>
          <w:lang w:val="sr-Cyrl-CS"/>
        </w:rPr>
      </w:pPr>
      <w:r w:rsidRPr="00926144">
        <w:t>да је Наручилац Одлуком о додели уговора број</w:t>
      </w:r>
      <w:r w:rsidRPr="00926144">
        <w:rPr>
          <w:lang w:val="sr-Cyrl-CS"/>
        </w:rPr>
        <w:t xml:space="preserve"> </w:t>
      </w:r>
      <w:r w:rsidRPr="00926144">
        <w:t xml:space="preserve">.................................................. (попуњава Наручилац) доделио уговор за јавну набавку услуга – </w:t>
      </w:r>
      <w:r w:rsidR="00B2556E" w:rsidRPr="00926144">
        <w:rPr>
          <w:b/>
          <w:bCs/>
          <w:iCs/>
          <w:lang w:val="sr-Cyrl-CS"/>
        </w:rPr>
        <w:t xml:space="preserve">Услуге стручног надзора над извођењем радова </w:t>
      </w:r>
      <w:r w:rsidR="00F41482">
        <w:rPr>
          <w:b/>
          <w:bCs/>
          <w:iCs/>
          <w:lang w:val="sr-Cyrl-CS"/>
        </w:rPr>
        <w:t>на рехабилитацији Карађорђеве улице</w:t>
      </w:r>
      <w:r w:rsidR="00EB2BEA" w:rsidRPr="00926144">
        <w:rPr>
          <w:b/>
          <w:bCs/>
          <w:iCs/>
          <w:lang w:val="sr-Cyrl-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176F5A">
        <w:rPr>
          <w:bCs/>
        </w:rPr>
        <w:t>2/2019</w:t>
      </w:r>
      <w:r w:rsidRPr="00926144">
        <w:t xml:space="preserve">, </w:t>
      </w:r>
      <w:r w:rsidRPr="00926144">
        <w:rPr>
          <w:lang w:val="sr-Cyrl-CS"/>
        </w:rPr>
        <w:t xml:space="preserve">наведене у Плану јавних набавки под бројем </w:t>
      </w:r>
      <w:r w:rsidR="00176F5A">
        <w:rPr>
          <w:lang w:val="sr-Cyrl-CS"/>
        </w:rPr>
        <w:t>1.2.17/19</w:t>
      </w:r>
      <w:r w:rsidRPr="00926144">
        <w:rPr>
          <w:b/>
          <w:lang w:val="sr-Cyrl-CS"/>
        </w:rPr>
        <w:t>.</w:t>
      </w:r>
    </w:p>
    <w:p w:rsidR="00920F81" w:rsidRPr="00926144" w:rsidRDefault="00920F81" w:rsidP="005520AD">
      <w:pPr>
        <w:rPr>
          <w:rFonts w:ascii="Arial" w:hAnsi="Arial" w:cs="Arial"/>
          <w:i/>
          <w:iCs/>
        </w:rPr>
      </w:pPr>
    </w:p>
    <w:p w:rsidR="005520AD" w:rsidRPr="00926144" w:rsidRDefault="005520AD" w:rsidP="005520AD">
      <w:pPr>
        <w:jc w:val="center"/>
        <w:rPr>
          <w:rFonts w:ascii="Arial" w:hAnsi="Arial" w:cs="Arial"/>
          <w:b/>
        </w:rPr>
      </w:pPr>
      <w:r w:rsidRPr="00926144">
        <w:rPr>
          <w:rFonts w:ascii="Arial" w:hAnsi="Arial" w:cs="Arial"/>
          <w:b/>
        </w:rPr>
        <w:t>Члан 1.</w:t>
      </w:r>
    </w:p>
    <w:p w:rsidR="005520AD" w:rsidRPr="00926144" w:rsidRDefault="005520AD" w:rsidP="005520AD">
      <w:pPr>
        <w:jc w:val="center"/>
        <w:rPr>
          <w:rFonts w:ascii="Arial" w:hAnsi="Arial" w:cs="Arial"/>
        </w:rPr>
      </w:pPr>
    </w:p>
    <w:p w:rsidR="00270674" w:rsidRPr="003360B0" w:rsidRDefault="005520AD" w:rsidP="00745547">
      <w:pPr>
        <w:jc w:val="both"/>
        <w:rPr>
          <w:rFonts w:ascii="Arial" w:eastAsiaTheme="minorHAnsi" w:hAnsi="Arial" w:cs="Arial"/>
          <w:color w:val="auto"/>
          <w:kern w:val="0"/>
          <w:lang w:val="sr-Cyrl-CS" w:eastAsia="en-US"/>
        </w:rPr>
      </w:pPr>
      <w:r w:rsidRPr="00926144">
        <w:rPr>
          <w:rFonts w:ascii="Arial" w:hAnsi="Arial" w:cs="Arial"/>
        </w:rPr>
        <w:t xml:space="preserve">   </w:t>
      </w:r>
      <w:r w:rsidRPr="00926144">
        <w:rPr>
          <w:rFonts w:ascii="Arial" w:hAnsi="Arial" w:cs="Arial"/>
        </w:rPr>
        <w:tab/>
        <w:t>У</w:t>
      </w:r>
      <w:r w:rsidRPr="00926144">
        <w:rPr>
          <w:rFonts w:ascii="Arial" w:hAnsi="Arial" w:cs="Arial"/>
          <w:lang w:val="sr-Cyrl-CS"/>
        </w:rPr>
        <w:t xml:space="preserve">говор се закључује по спроведеном </w:t>
      </w:r>
      <w:r w:rsidR="00070B57">
        <w:rPr>
          <w:rFonts w:ascii="Arial" w:hAnsi="Arial" w:cs="Arial"/>
          <w:lang w:val="sr-Cyrl-CS"/>
        </w:rPr>
        <w:t xml:space="preserve">отвореном поступку јавне набавке </w:t>
      </w:r>
      <w:r w:rsidR="005D1857" w:rsidRPr="00926144">
        <w:rPr>
          <w:rFonts w:ascii="Arial" w:hAnsi="Arial" w:cs="Arial"/>
          <w:lang w:val="sr-Cyrl-CS"/>
        </w:rPr>
        <w:t>ЈНВВ</w:t>
      </w:r>
      <w:r w:rsidRPr="00926144">
        <w:rPr>
          <w:rFonts w:ascii="Arial" w:hAnsi="Arial" w:cs="Arial"/>
          <w:lang w:val="sr-Cyrl-CS"/>
        </w:rPr>
        <w:t xml:space="preserve"> </w:t>
      </w:r>
      <w:r w:rsidR="00176F5A">
        <w:rPr>
          <w:rFonts w:ascii="Arial" w:hAnsi="Arial" w:cs="Arial"/>
          <w:lang w:val="sr-Cyrl-CS"/>
        </w:rPr>
        <w:t>2/2019</w:t>
      </w:r>
      <w:r w:rsidRPr="00926144">
        <w:rPr>
          <w:rFonts w:ascii="Arial" w:hAnsi="Arial" w:cs="Arial"/>
          <w:lang w:val="sr-Cyrl-CS"/>
        </w:rPr>
        <w:t xml:space="preserve"> – </w:t>
      </w:r>
      <w:r w:rsidRPr="00926144">
        <w:rPr>
          <w:rFonts w:ascii="Arial" w:hAnsi="Arial" w:cs="Arial"/>
        </w:rPr>
        <w:t xml:space="preserve">Вршење </w:t>
      </w:r>
      <w:r w:rsidRPr="00926144">
        <w:rPr>
          <w:rFonts w:ascii="Arial" w:hAnsi="Arial" w:cs="Arial"/>
          <w:iCs/>
        </w:rPr>
        <w:t xml:space="preserve">услуга </w:t>
      </w:r>
      <w:r w:rsidRPr="00926144">
        <w:rPr>
          <w:rFonts w:ascii="Arial" w:hAnsi="Arial" w:cs="Arial"/>
          <w:bCs/>
        </w:rPr>
        <w:t xml:space="preserve">стручног надзора </w:t>
      </w:r>
      <w:r w:rsidR="00176F5A">
        <w:rPr>
          <w:rFonts w:ascii="Arial" w:hAnsi="Arial" w:cs="Arial"/>
          <w:bCs/>
        </w:rPr>
        <w:t>над извођењем радова на рехабилитацији Карађорђеве улице</w:t>
      </w:r>
      <w:r w:rsidR="00745547">
        <w:rPr>
          <w:rFonts w:ascii="Arial" w:hAnsi="Arial" w:cs="Arial"/>
          <w:bCs/>
          <w:lang w:val="sr-Cyrl-CS"/>
        </w:rPr>
        <w:t xml:space="preserve"> у </w:t>
      </w:r>
      <w:r w:rsidR="0041534E" w:rsidRPr="00926144">
        <w:rPr>
          <w:rFonts w:ascii="Arial" w:eastAsiaTheme="minorHAnsi" w:hAnsi="Arial" w:cs="Arial"/>
          <w:color w:val="auto"/>
          <w:kern w:val="0"/>
          <w:lang w:eastAsia="en-US"/>
        </w:rPr>
        <w:t>Баточин</w:t>
      </w:r>
      <w:r w:rsidR="003360B0">
        <w:rPr>
          <w:rFonts w:ascii="Arial" w:eastAsiaTheme="minorHAnsi" w:hAnsi="Arial" w:cs="Arial"/>
          <w:color w:val="auto"/>
          <w:kern w:val="0"/>
          <w:lang w:val="sr-Cyrl-CS" w:eastAsia="en-US"/>
        </w:rPr>
        <w:t>и.</w:t>
      </w:r>
    </w:p>
    <w:p w:rsidR="001D4B8D" w:rsidRPr="00926144" w:rsidRDefault="005520AD" w:rsidP="005520AD">
      <w:pPr>
        <w:tabs>
          <w:tab w:val="left" w:pos="720"/>
        </w:tabs>
        <w:autoSpaceDE w:val="0"/>
        <w:jc w:val="both"/>
        <w:rPr>
          <w:rFonts w:ascii="Arial" w:hAnsi="Arial" w:cs="Arial"/>
          <w:lang w:val="ru-RU"/>
        </w:rPr>
      </w:pPr>
      <w:r w:rsidRPr="00926144">
        <w:rPr>
          <w:rFonts w:ascii="Arial" w:eastAsia="Times New Roman" w:hAnsi="Arial" w:cs="Arial"/>
          <w:lang w:val="sr-Cyrl-CS"/>
        </w:rPr>
        <w:t xml:space="preserve">   </w:t>
      </w:r>
      <w:r w:rsidRPr="00926144">
        <w:rPr>
          <w:rFonts w:ascii="Arial" w:eastAsia="Times New Roman" w:hAnsi="Arial" w:cs="Arial"/>
          <w:lang w:val="sr-Cyrl-CS"/>
        </w:rPr>
        <w:tab/>
        <w:t xml:space="preserve">Уговорне стране констатују да је </w:t>
      </w:r>
      <w:r w:rsidR="00AD1E6A">
        <w:rPr>
          <w:rFonts w:ascii="Arial" w:eastAsia="Times New Roman" w:hAnsi="Arial" w:cs="Arial"/>
        </w:rPr>
        <w:t>Н</w:t>
      </w:r>
      <w:r w:rsidRPr="00926144">
        <w:rPr>
          <w:rFonts w:ascii="Arial" w:eastAsia="Times New Roman" w:hAnsi="Arial" w:cs="Arial"/>
          <w:lang w:val="sr-Cyrl-CS"/>
        </w:rPr>
        <w:t xml:space="preserve">аручилац </w:t>
      </w:r>
      <w:r w:rsidRPr="00926144">
        <w:rPr>
          <w:rFonts w:ascii="Arial" w:eastAsia="Times New Roman" w:hAnsi="Arial" w:cs="Arial"/>
        </w:rPr>
        <w:t>у поступку јавне набавке из ст.</w:t>
      </w:r>
      <w:r w:rsidR="00D50E6A">
        <w:rPr>
          <w:rFonts w:ascii="Arial" w:eastAsia="Times New Roman" w:hAnsi="Arial" w:cs="Arial"/>
        </w:rPr>
        <w:t xml:space="preserve"> 1. овог члана, усвојио понуду И</w:t>
      </w:r>
      <w:r w:rsidRPr="00926144">
        <w:rPr>
          <w:rFonts w:ascii="Arial" w:eastAsia="Times New Roman" w:hAnsi="Arial" w:cs="Arial"/>
        </w:rPr>
        <w:t>звршиоца број: __________ од _______________ године и доделио уговор</w:t>
      </w:r>
      <w:r w:rsidRPr="00926144">
        <w:rPr>
          <w:rFonts w:ascii="Arial" w:eastAsia="Times New Roman" w:hAnsi="Arial" w:cs="Arial"/>
          <w:lang w:val="sr-Cyrl-CS"/>
        </w:rPr>
        <w:t xml:space="preserve"> </w:t>
      </w:r>
      <w:r w:rsidR="00AD1E6A">
        <w:rPr>
          <w:rFonts w:ascii="Arial" w:eastAsia="Times New Roman" w:hAnsi="Arial" w:cs="Arial"/>
        </w:rPr>
        <w:t>И</w:t>
      </w:r>
      <w:r w:rsidRPr="00926144">
        <w:rPr>
          <w:rFonts w:ascii="Arial" w:eastAsia="Times New Roman" w:hAnsi="Arial" w:cs="Arial"/>
          <w:lang w:val="sr-Cyrl-CS"/>
        </w:rPr>
        <w:t>зв</w:t>
      </w:r>
      <w:r w:rsidRPr="00926144">
        <w:rPr>
          <w:rFonts w:ascii="Arial" w:eastAsia="Times New Roman" w:hAnsi="Arial" w:cs="Arial"/>
        </w:rPr>
        <w:t>ршиоцу</w:t>
      </w:r>
      <w:r w:rsidRPr="00926144">
        <w:rPr>
          <w:rFonts w:ascii="Arial" w:eastAsia="Times New Roman" w:hAnsi="Arial" w:cs="Arial"/>
          <w:lang w:val="sr-Cyrl-CS"/>
        </w:rPr>
        <w:t xml:space="preserve"> као најповољније</w:t>
      </w:r>
      <w:r w:rsidRPr="00926144">
        <w:rPr>
          <w:rFonts w:ascii="Arial" w:eastAsia="Times New Roman" w:hAnsi="Arial" w:cs="Arial"/>
        </w:rPr>
        <w:t>м</w:t>
      </w:r>
      <w:r w:rsidRPr="00926144">
        <w:rPr>
          <w:rFonts w:ascii="Arial" w:eastAsia="Times New Roman" w:hAnsi="Arial" w:cs="Arial"/>
          <w:lang w:val="sr-Cyrl-CS"/>
        </w:rPr>
        <w:t xml:space="preserve"> понуђач</w:t>
      </w:r>
      <w:r w:rsidRPr="00926144">
        <w:rPr>
          <w:rFonts w:ascii="Arial" w:eastAsia="Times New Roman" w:hAnsi="Arial" w:cs="Arial"/>
        </w:rPr>
        <w:t>у</w:t>
      </w:r>
      <w:r w:rsidRPr="00926144">
        <w:rPr>
          <w:rFonts w:ascii="Arial" w:eastAsia="Times New Roman" w:hAnsi="Arial" w:cs="Arial"/>
          <w:lang w:val="sr-Cyrl-CS"/>
        </w:rPr>
        <w:t xml:space="preserve"> за </w:t>
      </w:r>
      <w:r w:rsidRPr="00926144">
        <w:rPr>
          <w:rFonts w:ascii="Arial" w:eastAsia="Times New Roman" w:hAnsi="Arial" w:cs="Arial"/>
        </w:rPr>
        <w:t xml:space="preserve">вршење стручног надзора </w:t>
      </w:r>
      <w:r w:rsidR="00F41482">
        <w:rPr>
          <w:rFonts w:ascii="Arial" w:hAnsi="Arial" w:cs="Arial"/>
          <w:bCs/>
        </w:rPr>
        <w:t>на рехабилитацији Карађорђеве улице</w:t>
      </w:r>
      <w:r w:rsidRPr="00926144">
        <w:rPr>
          <w:rFonts w:ascii="Arial" w:hAnsi="Arial" w:cs="Arial"/>
          <w:bCs/>
        </w:rPr>
        <w:t>.</w:t>
      </w:r>
      <w:r w:rsidR="00D50E6A">
        <w:rPr>
          <w:rFonts w:ascii="Arial" w:hAnsi="Arial" w:cs="Arial"/>
          <w:lang w:val="ru-RU"/>
        </w:rPr>
        <w:t xml:space="preserve">   </w:t>
      </w:r>
    </w:p>
    <w:p w:rsidR="005520AD" w:rsidRPr="00926144" w:rsidRDefault="001D4B8D" w:rsidP="005520AD">
      <w:pPr>
        <w:tabs>
          <w:tab w:val="left" w:pos="720"/>
        </w:tabs>
        <w:autoSpaceDE w:val="0"/>
        <w:jc w:val="both"/>
        <w:rPr>
          <w:rFonts w:ascii="Arial" w:hAnsi="Arial" w:cs="Arial"/>
          <w:lang w:val="ru-RU"/>
        </w:rPr>
      </w:pPr>
      <w:r w:rsidRPr="00926144">
        <w:rPr>
          <w:rFonts w:ascii="Arial" w:hAnsi="Arial" w:cs="Arial"/>
          <w:lang w:val="ru-RU"/>
        </w:rPr>
        <w:tab/>
      </w:r>
      <w:r w:rsidR="005520AD" w:rsidRPr="00926144">
        <w:rPr>
          <w:rFonts w:ascii="Arial" w:hAnsi="Arial" w:cs="Arial"/>
          <w:lang w:val="ru-RU"/>
        </w:rPr>
        <w:t xml:space="preserve">Понуда </w:t>
      </w:r>
      <w:r w:rsidR="005520AD" w:rsidRPr="00926144">
        <w:rPr>
          <w:rFonts w:ascii="Arial" w:hAnsi="Arial" w:cs="Arial"/>
        </w:rPr>
        <w:t>И</w:t>
      </w:r>
      <w:r w:rsidR="005520AD" w:rsidRPr="00926144">
        <w:rPr>
          <w:rFonts w:ascii="Arial" w:hAnsi="Arial" w:cs="Arial"/>
          <w:lang w:val="ru-RU"/>
        </w:rPr>
        <w:t xml:space="preserve">звршиоца из претходног става је </w:t>
      </w:r>
      <w:r w:rsidR="005520AD" w:rsidRPr="00926144">
        <w:rPr>
          <w:rFonts w:ascii="Arial" w:hAnsi="Arial" w:cs="Arial"/>
          <w:lang w:val="sr-Cyrl-CS"/>
        </w:rPr>
        <w:t xml:space="preserve">саставни део </w:t>
      </w:r>
      <w:r w:rsidR="005520AD" w:rsidRPr="00926144">
        <w:rPr>
          <w:rFonts w:ascii="Arial" w:hAnsi="Arial" w:cs="Arial"/>
        </w:rPr>
        <w:t>овог у</w:t>
      </w:r>
      <w:r w:rsidR="005520AD" w:rsidRPr="00926144">
        <w:rPr>
          <w:rFonts w:ascii="Arial" w:hAnsi="Arial" w:cs="Arial"/>
          <w:lang w:val="sr-Cyrl-CS"/>
        </w:rPr>
        <w:t>говора</w:t>
      </w:r>
      <w:r w:rsidR="005520AD" w:rsidRPr="00926144">
        <w:rPr>
          <w:rFonts w:ascii="Arial" w:hAnsi="Arial" w:cs="Arial"/>
          <w:lang w:val="ru-RU"/>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lastRenderedPageBreak/>
        <w:t>Члан 2.</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Извршилац се обавезује да за потребе Наручиоца, у свему према одредбама овог уговора, понуде Извршиоца из. чл. 1. ст . 2. овог уговора и конкурсне документације из поступка јавне набавке из чл. 1. ст. 1. уговора, </w:t>
      </w:r>
      <w:r w:rsidRPr="00926144">
        <w:rPr>
          <w:rFonts w:ascii="Arial" w:eastAsia="Times New Roman" w:hAnsi="Arial" w:cs="Arial"/>
        </w:rPr>
        <w:t xml:space="preserve">врши стручни надзор над извођењем радова </w:t>
      </w:r>
      <w:r w:rsidR="00F41482">
        <w:rPr>
          <w:rFonts w:ascii="Arial" w:hAnsi="Arial" w:cs="Arial"/>
          <w:bCs/>
        </w:rPr>
        <w:t>на рехабилитацији Карађорђеве улице</w:t>
      </w:r>
      <w:r w:rsidRPr="00926144">
        <w:rPr>
          <w:rFonts w:ascii="Arial" w:hAnsi="Arial" w:cs="Arial"/>
        </w:rPr>
        <w:t>.</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3.</w:t>
      </w:r>
    </w:p>
    <w:p w:rsidR="005520AD" w:rsidRPr="00926144" w:rsidRDefault="005520AD" w:rsidP="005520AD">
      <w:pPr>
        <w:jc w:val="center"/>
        <w:rPr>
          <w:rFonts w:ascii="Arial" w:hAnsi="Arial" w:cs="Arial"/>
          <w:bCs/>
          <w:iCs/>
        </w:rPr>
      </w:pPr>
    </w:p>
    <w:p w:rsidR="005520AD" w:rsidRPr="00926144" w:rsidRDefault="005520AD" w:rsidP="005520AD">
      <w:pPr>
        <w:jc w:val="both"/>
        <w:rPr>
          <w:rFonts w:ascii="Arial" w:hAnsi="Arial" w:cs="Arial"/>
          <w:lang w:val="sr-Cyrl-CS"/>
        </w:rPr>
      </w:pPr>
      <w:r w:rsidRPr="00926144">
        <w:rPr>
          <w:rFonts w:ascii="Arial" w:hAnsi="Arial" w:cs="Arial"/>
          <w:bCs/>
          <w:iCs/>
          <w:lang w:val="sr-Cyrl-CS"/>
        </w:rPr>
        <w:t xml:space="preserve">   </w:t>
      </w:r>
      <w:r w:rsidRPr="00926144">
        <w:rPr>
          <w:rFonts w:ascii="Arial" w:hAnsi="Arial" w:cs="Arial"/>
          <w:bCs/>
          <w:iCs/>
          <w:lang w:val="sr-Cyrl-CS"/>
        </w:rPr>
        <w:tab/>
        <w:t>Наручилац ће пре почетка вршења стручног надзора</w:t>
      </w:r>
      <w:r w:rsidR="00056902">
        <w:rPr>
          <w:rFonts w:ascii="Arial" w:hAnsi="Arial" w:cs="Arial"/>
          <w:bCs/>
          <w:iCs/>
          <w:lang w:val="sr-Cyrl-CS"/>
        </w:rPr>
        <w:t xml:space="preserve"> </w:t>
      </w:r>
      <w:r w:rsidRPr="00926144">
        <w:rPr>
          <w:rFonts w:ascii="Arial" w:hAnsi="Arial" w:cs="Arial"/>
          <w:bCs/>
          <w:iCs/>
          <w:lang w:val="sr-Cyrl-CS"/>
        </w:rPr>
        <w:t xml:space="preserve">Извршиоцу доставити </w:t>
      </w:r>
      <w:r w:rsidRPr="00926144">
        <w:rPr>
          <w:rFonts w:ascii="Arial" w:hAnsi="Arial" w:cs="Arial"/>
          <w:bCs/>
          <w:iCs/>
        </w:rPr>
        <w:t>у</w:t>
      </w:r>
      <w:r w:rsidRPr="00926144">
        <w:rPr>
          <w:rFonts w:ascii="Arial" w:hAnsi="Arial" w:cs="Arial"/>
          <w:bCs/>
          <w:iCs/>
          <w:lang w:val="sr-Cyrl-CS"/>
        </w:rPr>
        <w:t xml:space="preserve">говор са </w:t>
      </w:r>
      <w:r w:rsidR="00FF0BB5" w:rsidRPr="00926144">
        <w:rPr>
          <w:rFonts w:ascii="Arial" w:hAnsi="Arial" w:cs="Arial"/>
          <w:bCs/>
          <w:iCs/>
          <w:lang w:val="sr-Cyrl-CS"/>
        </w:rPr>
        <w:t xml:space="preserve">добављачем, односно </w:t>
      </w:r>
      <w:r w:rsidR="00AD1E6A">
        <w:rPr>
          <w:rFonts w:ascii="Arial" w:hAnsi="Arial" w:cs="Arial"/>
          <w:bCs/>
          <w:iCs/>
          <w:lang w:val="sr-Cyrl-CS"/>
        </w:rPr>
        <w:t>И</w:t>
      </w:r>
      <w:r w:rsidRPr="00926144">
        <w:rPr>
          <w:rFonts w:ascii="Arial" w:hAnsi="Arial" w:cs="Arial"/>
          <w:bCs/>
          <w:iCs/>
          <w:lang w:val="sr-Cyrl-CS"/>
        </w:rPr>
        <w:t xml:space="preserve">звођачем радова о извођењу радова </w:t>
      </w:r>
      <w:r w:rsidRPr="00926144">
        <w:rPr>
          <w:rFonts w:ascii="Arial" w:hAnsi="Arial" w:cs="Arial"/>
          <w:bCs/>
          <w:iCs/>
        </w:rPr>
        <w:t>над којима се врши стручни надзор,</w:t>
      </w:r>
      <w:r w:rsidRPr="00926144">
        <w:rPr>
          <w:rFonts w:ascii="Arial" w:hAnsi="Arial" w:cs="Arial"/>
          <w:bCs/>
          <w:iCs/>
          <w:lang w:val="sr-Cyrl-CS"/>
        </w:rPr>
        <w:t xml:space="preserve"> </w:t>
      </w:r>
      <w:r w:rsidRPr="00926144">
        <w:rPr>
          <w:rFonts w:ascii="Arial" w:hAnsi="Arial" w:cs="Arial"/>
          <w:bCs/>
          <w:iCs/>
        </w:rPr>
        <w:t>као и осталу документацију којом наручилац располаже</w:t>
      </w:r>
      <w:r w:rsidRPr="00926144">
        <w:rPr>
          <w:rFonts w:ascii="Arial" w:hAnsi="Arial" w:cs="Arial"/>
          <w:lang w:val="sr-Cyrl-CS"/>
        </w:rPr>
        <w:t>.</w:t>
      </w: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је дужан да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sidRPr="00926144">
        <w:rPr>
          <w:rFonts w:ascii="Arial" w:hAnsi="Arial" w:cs="Arial"/>
          <w:lang w:val="sr-Cyrl-CS"/>
        </w:rPr>
        <w:t xml:space="preserve">пројектанта или одговорног </w:t>
      </w:r>
      <w:r w:rsidRPr="00926144">
        <w:rPr>
          <w:rFonts w:ascii="Arial" w:hAnsi="Arial" w:cs="Arial"/>
          <w:lang w:val="sr-Cyrl-CS"/>
        </w:rPr>
        <w:t xml:space="preserve">извођача радова, </w:t>
      </w:r>
      <w:r w:rsidRPr="00926144">
        <w:rPr>
          <w:rFonts w:ascii="Arial" w:hAnsi="Arial" w:cs="Arial"/>
        </w:rPr>
        <w:t xml:space="preserve">у складу са условима из конкурсне документације </w:t>
      </w:r>
      <w:r w:rsidR="00DD79EE">
        <w:rPr>
          <w:rFonts w:ascii="Arial" w:hAnsi="Arial" w:cs="Arial"/>
        </w:rPr>
        <w:t>за</w:t>
      </w:r>
      <w:r w:rsidRPr="00926144">
        <w:rPr>
          <w:rFonts w:ascii="Arial" w:hAnsi="Arial" w:cs="Arial"/>
        </w:rPr>
        <w:t xml:space="preserve"> поступ</w:t>
      </w:r>
      <w:r w:rsidR="00DD79EE">
        <w:rPr>
          <w:rFonts w:ascii="Arial" w:hAnsi="Arial" w:cs="Arial"/>
        </w:rPr>
        <w:t>а</w:t>
      </w:r>
      <w:r w:rsidRPr="00926144">
        <w:rPr>
          <w:rFonts w:ascii="Arial" w:hAnsi="Arial" w:cs="Arial"/>
        </w:rPr>
        <w:t>к јавне набавке из чл. 1. ст. 1. уговора.</w:t>
      </w:r>
    </w:p>
    <w:p w:rsidR="0041534E" w:rsidRPr="004B58A9" w:rsidRDefault="0041534E" w:rsidP="005520AD">
      <w:pPr>
        <w:jc w:val="both"/>
        <w:rPr>
          <w:rFonts w:ascii="Arial" w:hAnsi="Arial" w:cs="Arial"/>
          <w:lang w:val="sr-Cyrl-CS"/>
        </w:rPr>
      </w:pPr>
    </w:p>
    <w:p w:rsidR="005520AD" w:rsidRPr="00926144" w:rsidRDefault="005520AD" w:rsidP="005520AD">
      <w:pPr>
        <w:jc w:val="center"/>
        <w:rPr>
          <w:rFonts w:ascii="Arial" w:hAnsi="Arial" w:cs="Arial"/>
          <w:b/>
        </w:rPr>
      </w:pPr>
      <w:r w:rsidRPr="00926144">
        <w:rPr>
          <w:rFonts w:ascii="Arial" w:hAnsi="Arial" w:cs="Arial"/>
          <w:b/>
        </w:rPr>
        <w:t>Члан 4.</w:t>
      </w:r>
    </w:p>
    <w:p w:rsidR="005520AD" w:rsidRPr="00926144" w:rsidRDefault="005520AD" w:rsidP="005520AD">
      <w:pPr>
        <w:jc w:val="center"/>
        <w:rPr>
          <w:rFonts w:ascii="Arial" w:hAnsi="Arial" w:cs="Arial"/>
        </w:rPr>
      </w:pPr>
    </w:p>
    <w:p w:rsidR="004256A8"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Наручилац се обавезује да Извршиоцу</w:t>
      </w:r>
      <w:r w:rsidR="00FF0BB5" w:rsidRPr="00926144">
        <w:rPr>
          <w:rFonts w:ascii="Arial" w:hAnsi="Arial" w:cs="Arial"/>
        </w:rPr>
        <w:t>,</w:t>
      </w:r>
      <w:r w:rsidRPr="00926144">
        <w:rPr>
          <w:rFonts w:ascii="Arial" w:hAnsi="Arial" w:cs="Arial"/>
        </w:rPr>
        <w:t xml:space="preserve"> на име накнаде за вршење услуге стручног надзора </w:t>
      </w:r>
      <w:r w:rsidR="00176F5A">
        <w:rPr>
          <w:rFonts w:ascii="Arial" w:hAnsi="Arial" w:cs="Arial"/>
        </w:rPr>
        <w:t>над извођењем радова на рехабилитацији Карађорђеве улице</w:t>
      </w:r>
      <w:r w:rsidR="00FF0BB5" w:rsidRPr="00926144">
        <w:rPr>
          <w:rFonts w:ascii="Arial" w:hAnsi="Arial" w:cs="Arial"/>
          <w:lang w:val="sr-Cyrl-CS"/>
        </w:rPr>
        <w:t>,</w:t>
      </w:r>
      <w:r w:rsidR="00FF0BB5" w:rsidRPr="00926144">
        <w:rPr>
          <w:rFonts w:ascii="Arial" w:hAnsi="Arial" w:cs="Arial"/>
        </w:rPr>
        <w:t xml:space="preserve"> </w:t>
      </w:r>
      <w:r w:rsidRPr="00926144">
        <w:rPr>
          <w:rFonts w:ascii="Arial" w:hAnsi="Arial" w:cs="Arial"/>
        </w:rPr>
        <w:t>плати износ од</w:t>
      </w:r>
      <w:r w:rsidR="00FF0BB5" w:rsidRPr="00926144">
        <w:rPr>
          <w:rFonts w:ascii="Arial" w:hAnsi="Arial" w:cs="Arial"/>
        </w:rPr>
        <w:t xml:space="preserve"> __________ (словима: _________________________________ ) динара без пдв-а, односно износ од __________ (словима: _________________________________ ) динара са пдв-ом</w:t>
      </w:r>
      <w:r w:rsidR="0041534E" w:rsidRPr="00926144">
        <w:rPr>
          <w:rFonts w:ascii="Arial" w:hAnsi="Arial" w:cs="Arial"/>
        </w:rPr>
        <w:t>.</w:t>
      </w:r>
    </w:p>
    <w:p w:rsidR="0041534E" w:rsidRPr="00AD1E6A"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Наплат</w:t>
      </w:r>
      <w:r w:rsidR="004256A8" w:rsidRPr="00926144">
        <w:rPr>
          <w:rFonts w:ascii="Arial" w:eastAsia="Times New Roman" w:hAnsi="Arial" w:cs="Arial"/>
        </w:rPr>
        <w:t>а</w:t>
      </w:r>
      <w:r w:rsidRPr="00926144">
        <w:rPr>
          <w:rFonts w:ascii="Arial" w:eastAsia="Times New Roman" w:hAnsi="Arial" w:cs="Arial"/>
        </w:rPr>
        <w:t xml:space="preserve"> обављеног посла стручног надзора ће се вршити у динарима, након испостављања ситуације </w:t>
      </w:r>
      <w:r w:rsidR="00AD1E6A">
        <w:rPr>
          <w:rFonts w:ascii="Arial" w:eastAsia="Times New Roman" w:hAnsi="Arial" w:cs="Arial"/>
        </w:rPr>
        <w:t>о изведеним радовима од стране И</w:t>
      </w:r>
      <w:r w:rsidRPr="00926144">
        <w:rPr>
          <w:rFonts w:ascii="Arial" w:eastAsia="Times New Roman" w:hAnsi="Arial" w:cs="Arial"/>
        </w:rPr>
        <w:t xml:space="preserve">звођача </w:t>
      </w:r>
      <w:r w:rsidR="00AD1E6A">
        <w:rPr>
          <w:rFonts w:ascii="Arial" w:eastAsia="Times New Roman" w:hAnsi="Arial" w:cs="Arial"/>
        </w:rPr>
        <w:t>радова (привремених и окончане).</w:t>
      </w:r>
    </w:p>
    <w:p w:rsidR="005520AD" w:rsidRPr="00926144"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41534E" w:rsidRPr="00926144">
        <w:rPr>
          <w:rFonts w:ascii="Arial" w:eastAsia="Times New Roman" w:hAnsi="Arial" w:cs="Arial"/>
        </w:rPr>
        <w:t xml:space="preserve">регистровања </w:t>
      </w:r>
      <w:r w:rsidRPr="00926144">
        <w:rPr>
          <w:rFonts w:ascii="Arial" w:eastAsia="Times New Roman" w:hAnsi="Arial" w:cs="Arial"/>
        </w:rPr>
        <w:t>рачуна о извршеним услугама стручног надзора</w:t>
      </w:r>
      <w:r w:rsidRPr="00926144">
        <w:rPr>
          <w:rFonts w:ascii="Arial" w:eastAsia="Times New Roman" w:hAnsi="Arial" w:cs="Arial"/>
          <w:lang w:val="sr-Cyrl-CS"/>
        </w:rPr>
        <w:t xml:space="preserve">, уплатом на текући рачун </w:t>
      </w:r>
      <w:r w:rsidR="0041534E" w:rsidRPr="00926144">
        <w:rPr>
          <w:rFonts w:ascii="Arial" w:eastAsia="Times New Roman" w:hAnsi="Arial" w:cs="Arial"/>
          <w:lang w:val="sr-Cyrl-CS"/>
        </w:rPr>
        <w:t>бр: __________________________  код ___________________________ банке.</w:t>
      </w:r>
    </w:p>
    <w:p w:rsidR="007E5E8F"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sidRPr="00926144">
        <w:rPr>
          <w:rFonts w:ascii="Arial" w:eastAsia="Times New Roman" w:hAnsi="Arial" w:cs="Arial"/>
        </w:rPr>
        <w:t xml:space="preserve"> којима се врши стручни надзор.</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t>Члан 5.</w:t>
      </w:r>
    </w:p>
    <w:p w:rsidR="005520AD" w:rsidRPr="00926144" w:rsidRDefault="005520AD" w:rsidP="005520AD">
      <w:pPr>
        <w:jc w:val="center"/>
        <w:rPr>
          <w:rFonts w:ascii="Arial" w:hAnsi="Arial" w:cs="Arial"/>
          <w:b/>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Вршење стручног надзора</w:t>
      </w:r>
      <w:r w:rsidRPr="00926144">
        <w:rPr>
          <w:rFonts w:ascii="Arial" w:hAnsi="Arial" w:cs="Arial"/>
          <w:lang w:val="sr-Cyrl-CS"/>
        </w:rPr>
        <w:t xml:space="preserve"> обухвата </w:t>
      </w:r>
      <w:r w:rsidRPr="00926144">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26144">
        <w:rPr>
          <w:rFonts w:ascii="Arial" w:hAnsi="Arial" w:cs="Arial"/>
          <w:lang w:val="sr-Cyrl-CS"/>
        </w:rPr>
        <w:t>:</w:t>
      </w:r>
    </w:p>
    <w:p w:rsidR="005520AD" w:rsidRPr="00926144" w:rsidRDefault="005520AD" w:rsidP="00FE27EF">
      <w:pPr>
        <w:widowControl w:val="0"/>
        <w:numPr>
          <w:ilvl w:val="0"/>
          <w:numId w:val="1"/>
        </w:numPr>
        <w:ind w:left="432" w:hanging="432"/>
        <w:jc w:val="both"/>
        <w:rPr>
          <w:rFonts w:ascii="Arial" w:hAnsi="Arial" w:cs="Arial"/>
          <w:lang w:val="sr-Cyrl-CS"/>
        </w:rPr>
      </w:pPr>
      <w:r w:rsidRPr="00926144">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26144" w:rsidRDefault="00DD79EE" w:rsidP="00FE27EF">
      <w:pPr>
        <w:widowControl w:val="0"/>
        <w:numPr>
          <w:ilvl w:val="0"/>
          <w:numId w:val="1"/>
        </w:numPr>
        <w:ind w:left="432" w:hanging="432"/>
        <w:jc w:val="both"/>
        <w:rPr>
          <w:rFonts w:ascii="Arial" w:hAnsi="Arial" w:cs="Arial"/>
        </w:rPr>
      </w:pPr>
      <w:r>
        <w:rPr>
          <w:rFonts w:ascii="Arial" w:hAnsi="Arial" w:cs="Arial"/>
        </w:rPr>
        <w:t>Поштовање</w:t>
      </w:r>
      <w:r w:rsidR="005520AD" w:rsidRPr="00926144">
        <w:rPr>
          <w:rFonts w:ascii="Arial" w:hAnsi="Arial" w:cs="Arial"/>
        </w:rPr>
        <w:t xml:space="preserve"> уговорених рокова, односно контролу да ли се радови изводе према уговореној динамици о чему ће Извршилац благовремено </w:t>
      </w:r>
      <w:r w:rsidR="005520AD" w:rsidRPr="00926144">
        <w:rPr>
          <w:rFonts w:ascii="Arial" w:hAnsi="Arial" w:cs="Arial"/>
        </w:rPr>
        <w:lastRenderedPageBreak/>
        <w:t>обавештавати Наручиоца;</w:t>
      </w:r>
    </w:p>
    <w:p w:rsidR="005520AD" w:rsidRPr="00926144" w:rsidRDefault="00AD1E6A" w:rsidP="00FE27EF">
      <w:pPr>
        <w:widowControl w:val="0"/>
        <w:numPr>
          <w:ilvl w:val="0"/>
          <w:numId w:val="1"/>
        </w:numPr>
        <w:ind w:left="432" w:hanging="432"/>
        <w:jc w:val="both"/>
        <w:rPr>
          <w:rFonts w:ascii="Arial" w:hAnsi="Arial" w:cs="Arial"/>
        </w:rPr>
      </w:pPr>
      <w:r>
        <w:rPr>
          <w:rFonts w:ascii="Arial" w:hAnsi="Arial" w:cs="Arial"/>
          <w:lang w:val="sr-Cyrl-CS"/>
        </w:rPr>
        <w:t>Давање упутства И</w:t>
      </w:r>
      <w:r w:rsidR="005520AD" w:rsidRPr="00926144">
        <w:rPr>
          <w:rFonts w:ascii="Arial" w:hAnsi="Arial" w:cs="Arial"/>
          <w:lang w:val="sr-Cyrl-CS"/>
        </w:rPr>
        <w:t xml:space="preserve">звођачу радова; </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трошења средстава по намени, динамици и висини, а нарочито кнтролу предмера грађевинске књиге, ситуација, обрачуна вишкова радова, непредвиђених и накнадних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уношења података у грађевински дневник;</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Оверавање ситација;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Израду извештаја и анализа;</w:t>
      </w:r>
    </w:p>
    <w:p w:rsidR="0041534E" w:rsidRPr="00DD79EE" w:rsidRDefault="005520AD" w:rsidP="00DD79EE">
      <w:pPr>
        <w:widowControl w:val="0"/>
        <w:numPr>
          <w:ilvl w:val="0"/>
          <w:numId w:val="1"/>
        </w:numPr>
        <w:ind w:left="432" w:hanging="432"/>
        <w:jc w:val="both"/>
        <w:rPr>
          <w:rFonts w:ascii="Arial" w:hAnsi="Arial" w:cs="Arial"/>
        </w:rPr>
      </w:pPr>
      <w:r w:rsidRPr="00926144">
        <w:rPr>
          <w:rFonts w:ascii="Arial" w:hAnsi="Arial" w:cs="Arial"/>
        </w:rPr>
        <w:t xml:space="preserve">Извршилац ће непосредно учествовати у изради коначног обрачуна и у поступку примопредаје </w:t>
      </w:r>
      <w:r w:rsidR="007E5E8F" w:rsidRPr="00926144">
        <w:rPr>
          <w:rFonts w:ascii="Arial" w:hAnsi="Arial" w:cs="Arial"/>
        </w:rPr>
        <w:t>изведених радова.</w:t>
      </w:r>
    </w:p>
    <w:p w:rsidR="005520AD" w:rsidRPr="00926144" w:rsidRDefault="005520AD" w:rsidP="005520AD">
      <w:pPr>
        <w:jc w:val="both"/>
        <w:rPr>
          <w:rFonts w:ascii="Arial" w:hAnsi="Arial" w:cs="Arial"/>
          <w:lang w:val="sr-Cyrl-CS"/>
        </w:rPr>
      </w:pPr>
      <w:r w:rsidRPr="00926144">
        <w:rPr>
          <w:rFonts w:ascii="Arial" w:hAnsi="Arial" w:cs="Arial"/>
          <w:lang w:val="sr-Cyrl-CS"/>
        </w:rPr>
        <w:t xml:space="preserve">    </w:t>
      </w:r>
      <w:r w:rsidRPr="00926144">
        <w:rPr>
          <w:rFonts w:ascii="Arial" w:hAnsi="Arial" w:cs="Arial"/>
          <w:lang w:val="sr-Cyrl-CS"/>
        </w:rPr>
        <w:tab/>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Pr="00926144" w:rsidRDefault="007E6F66" w:rsidP="004259F6">
      <w:pPr>
        <w:rPr>
          <w:rFonts w:ascii="Arial" w:hAnsi="Arial" w:cs="Arial"/>
          <w:lang w:val="sr-Cyrl-CS"/>
        </w:rPr>
      </w:pPr>
    </w:p>
    <w:p w:rsidR="005520AD" w:rsidRPr="00926144" w:rsidRDefault="005520AD" w:rsidP="005520AD">
      <w:pPr>
        <w:jc w:val="center"/>
        <w:rPr>
          <w:rFonts w:ascii="Arial" w:hAnsi="Arial" w:cs="Arial"/>
          <w:b/>
          <w:lang w:val="sr-Cyrl-CS"/>
        </w:rPr>
      </w:pPr>
      <w:r w:rsidRPr="00926144">
        <w:rPr>
          <w:rFonts w:ascii="Arial" w:hAnsi="Arial" w:cs="Arial"/>
          <w:b/>
          <w:lang w:val="sr-Cyrl-CS"/>
        </w:rPr>
        <w:t xml:space="preserve">Члан </w:t>
      </w:r>
      <w:r w:rsidRPr="00926144">
        <w:rPr>
          <w:rFonts w:ascii="Arial" w:hAnsi="Arial" w:cs="Arial"/>
          <w:b/>
        </w:rPr>
        <w:t>6</w:t>
      </w:r>
      <w:r w:rsidRPr="00926144">
        <w:rPr>
          <w:rFonts w:ascii="Arial" w:hAnsi="Arial" w:cs="Arial"/>
          <w:b/>
          <w:lang w:val="sr-Cyrl-CS"/>
        </w:rPr>
        <w:t>.</w:t>
      </w:r>
    </w:p>
    <w:p w:rsidR="005520AD" w:rsidRPr="00926144" w:rsidRDefault="005520AD" w:rsidP="005520AD">
      <w:pPr>
        <w:jc w:val="center"/>
        <w:rPr>
          <w:rFonts w:ascii="Arial" w:hAnsi="Arial" w:cs="Arial"/>
          <w:lang w:val="sr-Cyrl-CS"/>
        </w:rPr>
      </w:pP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ће са </w:t>
      </w:r>
      <w:r w:rsidRPr="00926144">
        <w:rPr>
          <w:rFonts w:ascii="Arial" w:hAnsi="Arial" w:cs="Arial"/>
        </w:rPr>
        <w:t>вршењем</w:t>
      </w:r>
      <w:r w:rsidRPr="00926144">
        <w:rPr>
          <w:rFonts w:ascii="Arial" w:hAnsi="Arial" w:cs="Arial"/>
          <w:lang w:val="sr-Cyrl-CS"/>
        </w:rPr>
        <w:t xml:space="preserve"> </w:t>
      </w:r>
      <w:r w:rsidRPr="00926144">
        <w:rPr>
          <w:rFonts w:ascii="Arial" w:hAnsi="Arial" w:cs="Arial"/>
        </w:rPr>
        <w:t>стручног надзора</w:t>
      </w:r>
      <w:r w:rsidRPr="00926144">
        <w:rPr>
          <w:rFonts w:ascii="Arial" w:hAnsi="Arial" w:cs="Arial"/>
          <w:lang w:val="sr-Cyrl-CS"/>
        </w:rPr>
        <w:t xml:space="preserve"> отпочети </w:t>
      </w:r>
      <w:r w:rsidRPr="00926144">
        <w:rPr>
          <w:rFonts w:ascii="Arial" w:hAnsi="Arial" w:cs="Arial"/>
        </w:rPr>
        <w:t xml:space="preserve"> даном</w:t>
      </w:r>
      <w:r w:rsidRPr="00926144">
        <w:rPr>
          <w:rFonts w:ascii="Arial" w:hAnsi="Arial" w:cs="Arial"/>
          <w:lang w:val="sr-Cyrl-CS"/>
        </w:rPr>
        <w:t xml:space="preserve"> увођењ</w:t>
      </w:r>
      <w:r w:rsidR="00AD1E6A">
        <w:rPr>
          <w:rFonts w:ascii="Arial" w:hAnsi="Arial" w:cs="Arial"/>
          <w:lang w:val="sr-Cyrl-CS"/>
        </w:rPr>
        <w:t>а у посао И</w:t>
      </w:r>
      <w:r w:rsidRPr="00926144">
        <w:rPr>
          <w:rFonts w:ascii="Arial" w:hAnsi="Arial" w:cs="Arial"/>
          <w:lang w:val="sr-Cyrl-CS"/>
        </w:rPr>
        <w:t xml:space="preserve">звођача радова </w:t>
      </w:r>
      <w:r w:rsidRPr="00926144">
        <w:rPr>
          <w:rFonts w:ascii="Arial" w:hAnsi="Arial" w:cs="Arial"/>
        </w:rPr>
        <w:t>од стране Наручиоца</w:t>
      </w:r>
      <w:r w:rsidRPr="00926144">
        <w:rPr>
          <w:rFonts w:ascii="Arial" w:hAnsi="Arial" w:cs="Arial"/>
          <w:lang w:val="sr-Cyrl-CS"/>
        </w:rPr>
        <w:t xml:space="preserve"> </w:t>
      </w:r>
      <w:r w:rsidRPr="00926144">
        <w:rPr>
          <w:rFonts w:ascii="Arial" w:hAnsi="Arial" w:cs="Arial"/>
        </w:rPr>
        <w:t>и пријема документације од стране наручиоца, и то</w:t>
      </w:r>
      <w:r w:rsidRPr="00926144">
        <w:rPr>
          <w:rFonts w:ascii="Arial" w:hAnsi="Arial" w:cs="Arial"/>
          <w:lang w:val="sr-Cyrl-CS"/>
        </w:rPr>
        <w:t>:</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налога за вршење стручног надзора;</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уговора са извођачем радова;</w:t>
      </w:r>
    </w:p>
    <w:p w:rsidR="005520AD" w:rsidRPr="00926144" w:rsidRDefault="005520AD" w:rsidP="00FE27EF">
      <w:pPr>
        <w:pStyle w:val="ListParagraph"/>
        <w:numPr>
          <w:ilvl w:val="1"/>
          <w:numId w:val="6"/>
        </w:numPr>
        <w:tabs>
          <w:tab w:val="left" w:pos="90"/>
          <w:tab w:val="left" w:pos="360"/>
        </w:tabs>
        <w:ind w:left="90" w:firstLine="360"/>
        <w:jc w:val="both"/>
        <w:rPr>
          <w:rFonts w:ascii="Arial" w:hAnsi="Arial" w:cs="Arial"/>
        </w:rPr>
      </w:pPr>
      <w:r w:rsidRPr="00926144">
        <w:rPr>
          <w:rFonts w:ascii="Arial" w:hAnsi="Arial" w:cs="Arial"/>
        </w:rPr>
        <w:t>расположиве техничке документације, односно предмера и предрачуна за извођење радова.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Ако Извршилац не започне надзор у року из пре</w:t>
      </w:r>
      <w:r w:rsidRPr="00926144">
        <w:rPr>
          <w:rFonts w:ascii="Arial" w:hAnsi="Arial" w:cs="Arial"/>
          <w:lang w:val="sr-Cyrl-CS"/>
        </w:rPr>
        <w:t>т</w:t>
      </w:r>
      <w:r w:rsidRPr="00926144">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Ако Извршилац ни у накнадном року из става 2. овог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26144">
        <w:rPr>
          <w:rFonts w:ascii="Arial" w:hAnsi="Arial" w:cs="Arial"/>
        </w:rPr>
        <w:t>д Извршиоца наплати 0,5</w:t>
      </w:r>
      <w:r w:rsidRPr="00926144">
        <w:rPr>
          <w:rFonts w:ascii="Arial" w:hAnsi="Arial" w:cs="Arial"/>
        </w:rPr>
        <w:t xml:space="preserve">% вредности уговора из члана 4. став 1. овог уговора, а не више од 5% или једнострано раскине овај уговор и захтева од Извршиоца накнаду штете до износа из члана 4. став 1. овог уговора. </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Уговорну казну из става 3.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26144">
        <w:rPr>
          <w:rFonts w:ascii="Arial" w:hAnsi="Arial" w:cs="Arial"/>
        </w:rPr>
        <w:t>ручни надзор (0,5</w:t>
      </w:r>
      <w:r w:rsidRPr="00926144">
        <w:rPr>
          <w:rFonts w:ascii="Arial" w:hAnsi="Arial" w:cs="Arial"/>
        </w:rPr>
        <w:t>% износа из члана 4. став 1. овог уговора за сва</w:t>
      </w:r>
      <w:r w:rsidR="00F82787" w:rsidRPr="00926144">
        <w:rPr>
          <w:rFonts w:ascii="Arial" w:hAnsi="Arial" w:cs="Arial"/>
        </w:rPr>
        <w:t>ки дан одсуства, а не више од 5</w:t>
      </w:r>
      <w:r w:rsidRPr="00926144">
        <w:rPr>
          <w:rFonts w:ascii="Arial" w:hAnsi="Arial" w:cs="Arial"/>
        </w:rPr>
        <w:t>%).</w:t>
      </w:r>
    </w:p>
    <w:p w:rsidR="005520AD" w:rsidRDefault="005520AD" w:rsidP="005520AD">
      <w:pPr>
        <w:jc w:val="both"/>
        <w:rPr>
          <w:rFonts w:ascii="Arial" w:hAnsi="Arial" w:cs="Arial"/>
        </w:rPr>
      </w:pPr>
    </w:p>
    <w:p w:rsidR="00DD79EE" w:rsidRDefault="00DD79EE" w:rsidP="005520AD">
      <w:pPr>
        <w:jc w:val="both"/>
        <w:rPr>
          <w:rFonts w:ascii="Arial" w:hAnsi="Arial" w:cs="Arial"/>
        </w:rPr>
      </w:pPr>
    </w:p>
    <w:p w:rsidR="00DD79EE" w:rsidRDefault="00DD79EE" w:rsidP="005520AD">
      <w:pPr>
        <w:jc w:val="both"/>
        <w:rPr>
          <w:rFonts w:ascii="Arial" w:hAnsi="Arial" w:cs="Arial"/>
        </w:rPr>
      </w:pPr>
    </w:p>
    <w:p w:rsidR="00DD79EE" w:rsidRDefault="00DD79EE" w:rsidP="005520AD">
      <w:pPr>
        <w:jc w:val="both"/>
        <w:rPr>
          <w:rFonts w:ascii="Arial" w:hAnsi="Arial" w:cs="Arial"/>
        </w:rPr>
      </w:pPr>
    </w:p>
    <w:p w:rsidR="00DD79EE" w:rsidRDefault="00DD79EE" w:rsidP="005520AD">
      <w:pPr>
        <w:jc w:val="both"/>
        <w:rPr>
          <w:rFonts w:ascii="Arial" w:hAnsi="Arial" w:cs="Arial"/>
        </w:rPr>
      </w:pPr>
    </w:p>
    <w:p w:rsidR="00DD79EE" w:rsidRDefault="00DD79EE" w:rsidP="005520AD">
      <w:pPr>
        <w:jc w:val="both"/>
        <w:rPr>
          <w:rFonts w:ascii="Arial" w:hAnsi="Arial" w:cs="Arial"/>
        </w:rPr>
      </w:pPr>
    </w:p>
    <w:p w:rsidR="00DD79EE" w:rsidRPr="00DD79EE" w:rsidRDefault="00DD79EE" w:rsidP="005520AD">
      <w:pPr>
        <w:jc w:val="both"/>
        <w:rPr>
          <w:rFonts w:ascii="Arial" w:hAnsi="Arial" w:cs="Arial"/>
        </w:rPr>
      </w:pPr>
    </w:p>
    <w:p w:rsidR="005520AD" w:rsidRPr="00926144" w:rsidRDefault="005520AD" w:rsidP="005520AD">
      <w:pPr>
        <w:jc w:val="center"/>
        <w:rPr>
          <w:rFonts w:ascii="Arial" w:hAnsi="Arial" w:cs="Arial"/>
          <w:b/>
        </w:rPr>
      </w:pPr>
      <w:r w:rsidRPr="00926144">
        <w:rPr>
          <w:rFonts w:ascii="Arial" w:hAnsi="Arial" w:cs="Arial"/>
          <w:b/>
        </w:rPr>
        <w:lastRenderedPageBreak/>
        <w:t>Члан 7.</w:t>
      </w:r>
    </w:p>
    <w:p w:rsidR="005520AD" w:rsidRPr="00926144" w:rsidRDefault="005520AD" w:rsidP="005520AD">
      <w:pPr>
        <w:jc w:val="center"/>
        <w:rPr>
          <w:rFonts w:ascii="Arial" w:hAnsi="Arial" w:cs="Arial"/>
        </w:rPr>
      </w:pPr>
    </w:p>
    <w:p w:rsidR="005520AD" w:rsidRPr="00926144" w:rsidRDefault="005520AD" w:rsidP="005520AD">
      <w:pPr>
        <w:jc w:val="both"/>
        <w:rPr>
          <w:rFonts w:ascii="Arial" w:eastAsia="Times New Roman" w:hAnsi="Arial" w:cs="Arial"/>
        </w:rPr>
      </w:pPr>
      <w:r w:rsidRPr="00926144">
        <w:rPr>
          <w:rFonts w:ascii="Arial" w:hAnsi="Arial" w:cs="Arial"/>
        </w:rPr>
        <w:t xml:space="preserve">   </w:t>
      </w:r>
      <w:r w:rsidRPr="00926144">
        <w:rPr>
          <w:rFonts w:ascii="Arial" w:hAnsi="Arial" w:cs="Arial"/>
        </w:rPr>
        <w:tab/>
        <w:t xml:space="preserve">Извршилац </w:t>
      </w:r>
      <w:r w:rsidRPr="00926144">
        <w:rPr>
          <w:rFonts w:ascii="Arial" w:eastAsia="Times New Roman" w:hAnsi="Arial" w:cs="Arial"/>
        </w:rPr>
        <w:t>је дужан да надзор врши до коначног рока за завршетак радова према уговору о из</w:t>
      </w:r>
      <w:r w:rsidR="00DD79EE">
        <w:rPr>
          <w:rFonts w:ascii="Arial" w:eastAsia="Times New Roman" w:hAnsi="Arial" w:cs="Arial"/>
        </w:rPr>
        <w:t>в</w:t>
      </w:r>
      <w:r w:rsidRPr="00926144">
        <w:rPr>
          <w:rFonts w:ascii="Arial" w:eastAsia="Times New Roman" w:hAnsi="Arial" w:cs="Arial"/>
        </w:rPr>
        <w:t>ођењу радова над којима врши стручни надзор.</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 Извршилац је дужан да у извршењу овде уговореног посла поступа с пажњом доброг стручњака.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Извршилац одговара за: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целовитост у пружању услуга стручног надзора;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 xml:space="preserve">пружање услуга надзора у оквирима уговорених износа накнаде; </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пружање услуга у уговореним роковима.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У случају да Извршилац не врши уговорене послове надзора на начин предвиђен у ставовима 1., 2. и 3. овог члана, Наручилац има право да раскине уговор и захтева од Извршиоца накнаду штете.</w:t>
      </w:r>
    </w:p>
    <w:p w:rsidR="005520AD" w:rsidRPr="00926144" w:rsidRDefault="005520AD" w:rsidP="005520AD">
      <w:pPr>
        <w:jc w:val="both"/>
        <w:rPr>
          <w:rFonts w:ascii="Arial" w:eastAsia="Times New Roman" w:hAnsi="Arial" w:cs="Arial"/>
        </w:rPr>
      </w:pPr>
    </w:p>
    <w:p w:rsidR="005520AD" w:rsidRPr="00926144" w:rsidRDefault="005520AD" w:rsidP="005520AD">
      <w:pPr>
        <w:autoSpaceDE w:val="0"/>
        <w:jc w:val="center"/>
        <w:rPr>
          <w:rFonts w:ascii="Arial" w:eastAsia="Times New Roman" w:hAnsi="Arial" w:cs="Arial"/>
          <w:b/>
        </w:rPr>
      </w:pPr>
      <w:r w:rsidRPr="00926144">
        <w:rPr>
          <w:rFonts w:ascii="Arial" w:eastAsia="Times New Roman" w:hAnsi="Arial" w:cs="Arial"/>
          <w:b/>
        </w:rPr>
        <w:t xml:space="preserve">Члан 8. </w:t>
      </w:r>
    </w:p>
    <w:p w:rsidR="005520AD" w:rsidRPr="00DD79EE" w:rsidRDefault="005520AD" w:rsidP="00DD79EE">
      <w:pPr>
        <w:autoSpaceDE w:val="0"/>
        <w:rPr>
          <w:rFonts w:ascii="Arial" w:eastAsia="Times New Roman" w:hAnsi="Arial" w:cs="Arial"/>
          <w:bCs/>
        </w:rPr>
      </w:pPr>
    </w:p>
    <w:p w:rsidR="005520AD" w:rsidRPr="00926144" w:rsidRDefault="005520AD" w:rsidP="005520AD">
      <w:pPr>
        <w:autoSpaceDE w:val="0"/>
        <w:jc w:val="both"/>
        <w:rPr>
          <w:rFonts w:ascii="Arial" w:eastAsia="Times New Roman" w:hAnsi="Arial" w:cs="Arial"/>
          <w:bCs/>
          <w:lang w:val="sr-Cyrl-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r>
      <w:r w:rsidRPr="00926144">
        <w:rPr>
          <w:rFonts w:ascii="Arial" w:eastAsia="Times New Roman" w:hAnsi="Arial" w:cs="Arial"/>
          <w:bCs/>
        </w:rPr>
        <w:t>Ако Извршилац не извршава своје обавезе у складу са одредбама овог уговора, Наручилац</w:t>
      </w:r>
      <w:r w:rsidRPr="00926144">
        <w:rPr>
          <w:rFonts w:ascii="Arial" w:eastAsia="Times New Roman" w:hAnsi="Arial" w:cs="Arial"/>
          <w:bCs/>
          <w:lang w:val="sr-Cyrl-CS"/>
        </w:rPr>
        <w:t xml:space="preserve"> има право на једностран раскид уговора </w:t>
      </w:r>
      <w:r w:rsidRPr="00926144">
        <w:rPr>
          <w:rFonts w:ascii="Arial" w:eastAsia="Times New Roman" w:hAnsi="Arial" w:cs="Arial"/>
          <w:bCs/>
        </w:rPr>
        <w:t>и да захтева накнаду штете од Извршиоца до износа из члана 4. став 1. овог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926144" w:rsidRDefault="005520AD" w:rsidP="005520AD">
      <w:pPr>
        <w:autoSpaceDE w:val="0"/>
        <w:jc w:val="both"/>
        <w:rPr>
          <w:rFonts w:ascii="Arial" w:eastAsia="Times New Roman" w:hAnsi="Arial" w:cs="Arial"/>
          <w:b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t xml:space="preserve"> Уговор се раскида писменом изјавом намере </w:t>
      </w:r>
      <w:r w:rsidRPr="00926144">
        <w:rPr>
          <w:rFonts w:ascii="Arial" w:eastAsia="Times New Roman" w:hAnsi="Arial" w:cs="Arial"/>
          <w:bCs/>
        </w:rPr>
        <w:t>Наручиоца</w:t>
      </w:r>
      <w:r w:rsidRPr="00926144">
        <w:rPr>
          <w:rFonts w:ascii="Arial" w:eastAsia="Times New Roman" w:hAnsi="Arial" w:cs="Arial"/>
          <w:bCs/>
          <w:lang w:val="sr-Cyrl-CS"/>
        </w:rPr>
        <w:t>, која се доставља Изв</w:t>
      </w:r>
      <w:r w:rsidRPr="00926144">
        <w:rPr>
          <w:rFonts w:ascii="Arial" w:eastAsia="Times New Roman" w:hAnsi="Arial" w:cs="Arial"/>
          <w:bCs/>
        </w:rPr>
        <w:t>ршиоцу</w:t>
      </w:r>
      <w:r w:rsidRPr="00926144">
        <w:rPr>
          <w:rFonts w:ascii="Arial" w:eastAsia="Times New Roman" w:hAnsi="Arial" w:cs="Arial"/>
          <w:bCs/>
          <w:lang w:val="sr-Cyrl-CS"/>
        </w:rPr>
        <w:t xml:space="preserve">. Изјава мора да садржи основ, односно образложење за раскид уговора. </w:t>
      </w:r>
      <w:r w:rsidRPr="00926144">
        <w:rPr>
          <w:rFonts w:ascii="Arial" w:eastAsia="Times New Roman" w:hAnsi="Arial" w:cs="Arial"/>
          <w:bCs/>
        </w:rPr>
        <w:t>Уговор се сматра раскинутим даном пријема изјаве од стране Извршиоца.</w:t>
      </w:r>
    </w:p>
    <w:p w:rsidR="005520AD" w:rsidRPr="00926144" w:rsidRDefault="005520AD" w:rsidP="005520AD">
      <w:pPr>
        <w:autoSpaceDE w:val="0"/>
        <w:jc w:val="both"/>
        <w:rPr>
          <w:rFonts w:ascii="Arial" w:eastAsia="Times New Roman" w:hAnsi="Arial" w:cs="Arial"/>
          <w:bCs/>
        </w:rPr>
      </w:pPr>
    </w:p>
    <w:p w:rsidR="005520AD" w:rsidRPr="00926144" w:rsidRDefault="00DD79EE" w:rsidP="005520AD">
      <w:pPr>
        <w:autoSpaceDE w:val="0"/>
        <w:jc w:val="center"/>
        <w:rPr>
          <w:rFonts w:ascii="Arial" w:eastAsia="Times New Roman" w:hAnsi="Arial" w:cs="Arial"/>
          <w:b/>
          <w:bCs/>
        </w:rPr>
      </w:pPr>
      <w:r>
        <w:rPr>
          <w:rFonts w:ascii="Arial" w:eastAsia="Times New Roman" w:hAnsi="Arial" w:cs="Arial"/>
          <w:b/>
          <w:bCs/>
        </w:rPr>
        <w:t>Члан 9</w:t>
      </w:r>
      <w:r w:rsidR="005520AD" w:rsidRPr="00926144">
        <w:rPr>
          <w:rFonts w:ascii="Arial" w:eastAsia="Times New Roman" w:hAnsi="Arial" w:cs="Arial"/>
          <w:b/>
          <w:bCs/>
        </w:rPr>
        <w:t>.</w:t>
      </w:r>
    </w:p>
    <w:p w:rsidR="005520AD" w:rsidRPr="00926144" w:rsidRDefault="005520AD" w:rsidP="005520AD">
      <w:pPr>
        <w:autoSpaceDE w:val="0"/>
        <w:jc w:val="center"/>
        <w:rPr>
          <w:rFonts w:ascii="Arial" w:hAnsi="Arial" w:cs="Arial"/>
          <w:bCs/>
        </w:rPr>
      </w:pPr>
    </w:p>
    <w:p w:rsidR="005520AD" w:rsidRPr="00926144" w:rsidRDefault="005520AD" w:rsidP="005520AD">
      <w:pPr>
        <w:jc w:val="both"/>
        <w:rPr>
          <w:rFonts w:ascii="Arial" w:hAnsi="Arial" w:cs="Arial"/>
          <w:bCs/>
        </w:rPr>
      </w:pPr>
      <w:r w:rsidRPr="00926144">
        <w:rPr>
          <w:rFonts w:ascii="Arial" w:hAnsi="Arial" w:cs="Arial"/>
          <w:bCs/>
        </w:rPr>
        <w:t xml:space="preserve">   </w:t>
      </w:r>
      <w:r w:rsidRPr="00926144">
        <w:rPr>
          <w:rFonts w:ascii="Arial" w:hAnsi="Arial" w:cs="Arial"/>
          <w:bCs/>
        </w:rPr>
        <w:tab/>
        <w:t>Уговорне стране су сагласне да измене и допуне уговора врше уз обостарну сагласност и у писменој форми, у складу са позитивним прописима.</w:t>
      </w:r>
    </w:p>
    <w:p w:rsidR="005520AD" w:rsidRPr="00926144" w:rsidRDefault="005520AD" w:rsidP="005520AD">
      <w:pPr>
        <w:jc w:val="both"/>
        <w:rPr>
          <w:rFonts w:ascii="Arial" w:hAnsi="Arial" w:cs="Arial"/>
          <w:bCs/>
        </w:rPr>
      </w:pPr>
    </w:p>
    <w:p w:rsidR="005520AD" w:rsidRPr="00926144" w:rsidRDefault="00DD79EE" w:rsidP="005520AD">
      <w:pPr>
        <w:jc w:val="center"/>
        <w:rPr>
          <w:rFonts w:ascii="Arial" w:hAnsi="Arial" w:cs="Arial"/>
          <w:b/>
          <w:bCs/>
        </w:rPr>
      </w:pPr>
      <w:r>
        <w:rPr>
          <w:rFonts w:ascii="Arial" w:hAnsi="Arial" w:cs="Arial"/>
          <w:b/>
          <w:bCs/>
        </w:rPr>
        <w:t>Члан 10</w:t>
      </w:r>
      <w:r w:rsidR="005520AD" w:rsidRPr="00926144">
        <w:rPr>
          <w:rFonts w:ascii="Arial" w:hAnsi="Arial" w:cs="Arial"/>
          <w:b/>
          <w:bCs/>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Све што није изричито регулисано овим Уговором, примениће се одредбе позитивних законских прописа и пословних обичаја.</w:t>
      </w:r>
    </w:p>
    <w:p w:rsidR="005520AD" w:rsidRPr="00926144" w:rsidRDefault="005520AD" w:rsidP="005520AD">
      <w:pPr>
        <w:jc w:val="both"/>
        <w:rPr>
          <w:rFonts w:ascii="Arial" w:hAnsi="Arial" w:cs="Arial"/>
        </w:rPr>
      </w:pPr>
    </w:p>
    <w:p w:rsidR="005520AD" w:rsidRPr="00926144" w:rsidRDefault="00DD79EE" w:rsidP="005520AD">
      <w:pPr>
        <w:jc w:val="center"/>
        <w:rPr>
          <w:rFonts w:ascii="Arial" w:hAnsi="Arial" w:cs="Arial"/>
          <w:b/>
        </w:rPr>
      </w:pPr>
      <w:r>
        <w:rPr>
          <w:rFonts w:ascii="Arial" w:hAnsi="Arial" w:cs="Arial"/>
          <w:b/>
        </w:rPr>
        <w:t>Члан 11</w:t>
      </w:r>
      <w:r w:rsidR="005520AD"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5520AD" w:rsidRPr="00926144" w:rsidRDefault="005520AD" w:rsidP="005520AD">
      <w:pPr>
        <w:jc w:val="both"/>
        <w:rPr>
          <w:rFonts w:ascii="Arial" w:hAnsi="Arial" w:cs="Arial"/>
        </w:rPr>
      </w:pPr>
    </w:p>
    <w:p w:rsidR="005520AD" w:rsidRPr="00926144" w:rsidRDefault="00DD79EE" w:rsidP="005520AD">
      <w:pPr>
        <w:jc w:val="center"/>
        <w:rPr>
          <w:rFonts w:ascii="Arial" w:hAnsi="Arial" w:cs="Arial"/>
          <w:b/>
        </w:rPr>
      </w:pPr>
      <w:r>
        <w:rPr>
          <w:rFonts w:ascii="Arial" w:hAnsi="Arial" w:cs="Arial"/>
          <w:b/>
        </w:rPr>
        <w:t>Члан 12</w:t>
      </w:r>
      <w:r w:rsidR="005520AD"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rPr>
        <w:t xml:space="preserve">   </w:t>
      </w:r>
      <w:r w:rsidRPr="00926144">
        <w:rPr>
          <w:rFonts w:ascii="Arial" w:hAnsi="Arial" w:cs="Arial"/>
        </w:rPr>
        <w:tab/>
        <w:t xml:space="preserve">Уговор се закључује са роком важности до </w:t>
      </w:r>
      <w:r w:rsidRPr="00926144">
        <w:rPr>
          <w:rFonts w:ascii="Arial" w:hAnsi="Arial" w:cs="Arial"/>
          <w:lang w:val="sr-Cyrl-CS"/>
        </w:rPr>
        <w:t>завршетка извршења уговора о извођењу радова, над којима се врши стручни надзор.</w:t>
      </w:r>
    </w:p>
    <w:p w:rsidR="007E5E8F" w:rsidRPr="00926144" w:rsidRDefault="007E5E8F" w:rsidP="005520AD">
      <w:pPr>
        <w:jc w:val="both"/>
        <w:rPr>
          <w:rFonts w:ascii="Arial" w:hAnsi="Arial" w:cs="Arial"/>
        </w:rPr>
      </w:pPr>
    </w:p>
    <w:p w:rsidR="005520AD" w:rsidRPr="00926144" w:rsidRDefault="00DD79EE" w:rsidP="005520AD">
      <w:pPr>
        <w:jc w:val="center"/>
        <w:rPr>
          <w:rFonts w:ascii="Arial" w:hAnsi="Arial" w:cs="Arial"/>
          <w:b/>
        </w:rPr>
      </w:pPr>
      <w:r>
        <w:rPr>
          <w:rFonts w:ascii="Arial" w:hAnsi="Arial" w:cs="Arial"/>
          <w:b/>
        </w:rPr>
        <w:lastRenderedPageBreak/>
        <w:t>Члан 13</w:t>
      </w:r>
      <w:r w:rsidR="005520AD" w:rsidRPr="00926144">
        <w:rPr>
          <w:rFonts w:ascii="Arial" w:hAnsi="Arial" w:cs="Arial"/>
          <w:b/>
        </w:rPr>
        <w:t>.</w:t>
      </w:r>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sidRPr="00926144">
        <w:rPr>
          <w:rFonts w:ascii="Arial" w:hAnsi="Arial" w:cs="Arial"/>
        </w:rPr>
        <w:t xml:space="preserve">по </w:t>
      </w:r>
      <w:r w:rsidR="00DD79EE">
        <w:rPr>
          <w:rFonts w:ascii="Arial" w:hAnsi="Arial" w:cs="Arial"/>
        </w:rPr>
        <w:t>3</w:t>
      </w:r>
      <w:r w:rsidRPr="00926144">
        <w:rPr>
          <w:rFonts w:ascii="Arial" w:hAnsi="Arial" w:cs="Arial"/>
        </w:rPr>
        <w:t xml:space="preserve"> (</w:t>
      </w:r>
      <w:r w:rsidR="00DD79EE">
        <w:rPr>
          <w:rFonts w:ascii="Arial" w:hAnsi="Arial" w:cs="Arial"/>
        </w:rPr>
        <w:t>три</w:t>
      </w:r>
      <w:r w:rsidRPr="00926144">
        <w:rPr>
          <w:rFonts w:ascii="Arial" w:hAnsi="Arial" w:cs="Arial"/>
        </w:rPr>
        <w:t>) примерка свака страна задржава.</w:t>
      </w:r>
    </w:p>
    <w:p w:rsidR="00BD7632" w:rsidRPr="00926144" w:rsidRDefault="00BD7632" w:rsidP="005520AD">
      <w:pPr>
        <w:jc w:val="both"/>
        <w:rPr>
          <w:rFonts w:ascii="Arial" w:hAnsi="Arial" w:cs="Arial"/>
          <w:lang w:val="sr-Cyrl-CS"/>
        </w:rPr>
      </w:pPr>
    </w:p>
    <w:p w:rsidR="005520AD" w:rsidRPr="00926144" w:rsidRDefault="005520AD" w:rsidP="005520AD">
      <w:pPr>
        <w:jc w:val="both"/>
        <w:rPr>
          <w:rFonts w:ascii="Arial" w:hAnsi="Arial" w:cs="Arial"/>
          <w:lang w:val="sr-Cyrl-CS"/>
        </w:rPr>
      </w:pPr>
    </w:p>
    <w:p w:rsidR="005520AD" w:rsidRPr="00926144" w:rsidRDefault="00BD7632" w:rsidP="005520AD">
      <w:pPr>
        <w:jc w:val="both"/>
        <w:rPr>
          <w:rFonts w:ascii="Arial" w:hAnsi="Arial" w:cs="Arial"/>
          <w:b/>
          <w:lang w:val="sr-Cyrl-CS"/>
        </w:rPr>
      </w:pPr>
      <w:r w:rsidRPr="00926144">
        <w:rPr>
          <w:rFonts w:ascii="Arial" w:hAnsi="Arial" w:cs="Arial"/>
          <w:b/>
        </w:rPr>
        <w:t xml:space="preserve">ЗА </w:t>
      </w:r>
      <w:r w:rsidR="002960B1" w:rsidRPr="00926144">
        <w:rPr>
          <w:rFonts w:ascii="Arial" w:hAnsi="Arial" w:cs="Arial"/>
          <w:b/>
        </w:rPr>
        <w:t>НАРУЧ</w:t>
      </w:r>
      <w:r w:rsidRPr="00926144">
        <w:rPr>
          <w:rFonts w:ascii="Arial" w:hAnsi="Arial" w:cs="Arial"/>
          <w:b/>
        </w:rPr>
        <w:t>ИОЦА</w:t>
      </w:r>
      <w:r w:rsidR="005520AD" w:rsidRPr="00926144">
        <w:rPr>
          <w:rFonts w:ascii="Arial" w:hAnsi="Arial" w:cs="Arial"/>
          <w:b/>
        </w:rPr>
        <w:t xml:space="preserve">                               </w:t>
      </w:r>
      <w:r w:rsidRPr="00926144">
        <w:rPr>
          <w:rFonts w:ascii="Arial" w:hAnsi="Arial" w:cs="Arial"/>
          <w:b/>
        </w:rPr>
        <w:t xml:space="preserve">                               </w:t>
      </w:r>
      <w:r w:rsidR="002960B1" w:rsidRPr="00926144">
        <w:rPr>
          <w:rFonts w:ascii="Arial" w:hAnsi="Arial" w:cs="Arial"/>
          <w:b/>
        </w:rPr>
        <w:t xml:space="preserve"> </w:t>
      </w:r>
      <w:r w:rsidRPr="00926144">
        <w:rPr>
          <w:rFonts w:ascii="Arial" w:hAnsi="Arial" w:cs="Arial"/>
          <w:b/>
        </w:rPr>
        <w:t xml:space="preserve">     </w:t>
      </w:r>
      <w:r w:rsidR="005520AD" w:rsidRPr="00926144">
        <w:rPr>
          <w:rFonts w:ascii="Arial" w:hAnsi="Arial" w:cs="Arial"/>
          <w:b/>
          <w:lang w:val="ru-RU"/>
        </w:rPr>
        <w:t xml:space="preserve">       </w:t>
      </w:r>
      <w:r w:rsidRPr="00926144">
        <w:rPr>
          <w:rFonts w:ascii="Arial" w:hAnsi="Arial" w:cs="Arial"/>
          <w:b/>
          <w:lang w:val="ru-RU"/>
        </w:rPr>
        <w:t>ЗА</w:t>
      </w:r>
      <w:r w:rsidR="005520AD" w:rsidRPr="00926144">
        <w:rPr>
          <w:rFonts w:ascii="Arial" w:hAnsi="Arial" w:cs="Arial"/>
          <w:b/>
          <w:lang w:val="ru-RU"/>
        </w:rPr>
        <w:t xml:space="preserve"> </w:t>
      </w:r>
      <w:r w:rsidRPr="00926144">
        <w:rPr>
          <w:rFonts w:ascii="Arial" w:hAnsi="Arial" w:cs="Arial"/>
          <w:b/>
        </w:rPr>
        <w:t>ИЗВРШИОЦА</w:t>
      </w:r>
      <w:r w:rsidR="005520AD" w:rsidRPr="00926144">
        <w:rPr>
          <w:rFonts w:ascii="Arial" w:hAnsi="Arial" w:cs="Arial"/>
          <w:b/>
        </w:rPr>
        <w:t xml:space="preserve"> </w:t>
      </w:r>
    </w:p>
    <w:p w:rsidR="005520AD" w:rsidRPr="00926144" w:rsidRDefault="005520AD" w:rsidP="005520AD">
      <w:pPr>
        <w:jc w:val="both"/>
        <w:rPr>
          <w:rFonts w:ascii="Arial" w:hAnsi="Arial" w:cs="Arial"/>
          <w:b/>
          <w:lang w:val="sr-Cyrl-CS"/>
        </w:rPr>
      </w:pPr>
    </w:p>
    <w:p w:rsidR="00BD7632" w:rsidRPr="00926144" w:rsidRDefault="005520AD" w:rsidP="00BD7632">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00BD7632" w:rsidRPr="00926144">
        <w:rPr>
          <w:rFonts w:ascii="Arial" w:hAnsi="Arial" w:cs="Arial"/>
          <w:lang w:val="sr-Cyrl-CS"/>
        </w:rPr>
        <w:t xml:space="preserve"> </w:t>
      </w:r>
      <w:r w:rsidR="007E5E8F" w:rsidRPr="00926144">
        <w:rPr>
          <w:rFonts w:ascii="Arial" w:hAnsi="Arial" w:cs="Arial"/>
          <w:lang w:val="sr-Cyrl-CS"/>
        </w:rPr>
        <w:t>Никола Несторовић, начелник</w:t>
      </w:r>
      <w:r w:rsidR="00BD7632" w:rsidRPr="00926144">
        <w:rPr>
          <w:rFonts w:ascii="Arial" w:hAnsi="Arial" w:cs="Arial"/>
          <w:lang w:val="sr-Cyrl-CS"/>
        </w:rPr>
        <w:t xml:space="preserve"> </w:t>
      </w:r>
    </w:p>
    <w:p w:rsidR="007E6F66" w:rsidRPr="00926144" w:rsidRDefault="007E6F66" w:rsidP="005520AD">
      <w:pPr>
        <w:tabs>
          <w:tab w:val="left" w:pos="5460"/>
        </w:tabs>
        <w:rPr>
          <w:rFonts w:ascii="Arial" w:hAnsi="Arial" w:cs="Arial"/>
          <w:lang w:val="sr-Cyrl-CS"/>
        </w:rPr>
      </w:pPr>
    </w:p>
    <w:p w:rsidR="0041534E" w:rsidRPr="00926144" w:rsidRDefault="0041534E" w:rsidP="005520AD">
      <w:pPr>
        <w:tabs>
          <w:tab w:val="left" w:pos="5460"/>
        </w:tabs>
        <w:rPr>
          <w:rFonts w:ascii="Arial" w:hAnsi="Arial" w:cs="Arial"/>
          <w:lang w:val="sr-Cyrl-CS"/>
        </w:rPr>
      </w:pPr>
    </w:p>
    <w:p w:rsidR="00722525" w:rsidRDefault="00BD7632" w:rsidP="007E6F66">
      <w:pPr>
        <w:jc w:val="both"/>
        <w:rPr>
          <w:rFonts w:ascii="Arial" w:hAnsi="Arial" w:cs="Arial"/>
          <w:bCs/>
          <w:i/>
          <w:iCs/>
          <w:color w:val="auto"/>
          <w:sz w:val="22"/>
          <w:szCs w:val="22"/>
          <w:lang w:val="sr-Cyrl-CS"/>
        </w:rPr>
      </w:pPr>
      <w:r w:rsidRPr="00926144">
        <w:rPr>
          <w:rFonts w:ascii="Arial" w:eastAsia="TimesNewRomanPSMT" w:hAnsi="Arial" w:cs="Arial"/>
          <w:bCs/>
          <w:i/>
          <w:sz w:val="22"/>
          <w:szCs w:val="22"/>
          <w:u w:val="single"/>
          <w:lang w:val="ru-RU"/>
        </w:rPr>
        <w:t>Напомена</w:t>
      </w:r>
      <w:r w:rsidRPr="00926144">
        <w:rPr>
          <w:rFonts w:ascii="Arial" w:eastAsia="TimesNewRomanPSMT" w:hAnsi="Arial" w:cs="Arial"/>
          <w:bCs/>
          <w:i/>
          <w:sz w:val="22"/>
          <w:szCs w:val="22"/>
          <w:lang w:val="ru-RU"/>
        </w:rPr>
        <w:t>:</w:t>
      </w:r>
      <w:r w:rsidRPr="00926144">
        <w:rPr>
          <w:rFonts w:ascii="Arial" w:eastAsia="TimesNewRomanPSMT" w:hAnsi="Arial" w:cs="Arial"/>
          <w:bCs/>
          <w:sz w:val="22"/>
          <w:szCs w:val="22"/>
          <w:lang w:val="ru-RU"/>
        </w:rPr>
        <w:t xml:space="preserve"> </w:t>
      </w:r>
      <w:r w:rsidRPr="00926144">
        <w:rPr>
          <w:rFonts w:ascii="Arial" w:hAnsi="Arial" w:cs="Arial"/>
          <w:i/>
          <w:iCs/>
          <w:color w:val="auto"/>
          <w:sz w:val="22"/>
          <w:szCs w:val="22"/>
        </w:rPr>
        <w:t>М</w:t>
      </w:r>
      <w:r w:rsidRPr="00926144">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926144">
        <w:rPr>
          <w:rFonts w:ascii="Arial" w:hAnsi="Arial" w:cs="Arial"/>
          <w:bCs/>
          <w:i/>
          <w:iCs/>
          <w:color w:val="auto"/>
          <w:sz w:val="22"/>
          <w:szCs w:val="22"/>
          <w:lang w:val="sr-Cyrl-CS"/>
        </w:rPr>
        <w:t xml:space="preserve">то </w:t>
      </w:r>
      <w:r w:rsidRPr="00926144">
        <w:rPr>
          <w:rFonts w:ascii="Arial" w:hAnsi="Arial" w:cs="Arial"/>
          <w:bCs/>
          <w:i/>
          <w:iCs/>
          <w:color w:val="auto"/>
          <w:sz w:val="22"/>
          <w:szCs w:val="22"/>
        </w:rPr>
        <w:t>може представљати негативну референцу према члану 82. став 1. тачка 3. ЗЈН</w:t>
      </w:r>
      <w:r w:rsidR="00AF23A4">
        <w:rPr>
          <w:rFonts w:ascii="Arial" w:hAnsi="Arial" w:cs="Arial"/>
          <w:bCs/>
          <w:i/>
          <w:iCs/>
          <w:color w:val="auto"/>
          <w:sz w:val="22"/>
          <w:szCs w:val="22"/>
          <w:lang w:val="sr-Cyrl-CS"/>
        </w:rPr>
        <w:t>.</w:t>
      </w: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Default="00DD79EE" w:rsidP="007E6F66">
      <w:pPr>
        <w:jc w:val="both"/>
        <w:rPr>
          <w:rFonts w:ascii="Arial" w:hAnsi="Arial" w:cs="Arial"/>
          <w:bCs/>
          <w:i/>
          <w:iCs/>
          <w:color w:val="auto"/>
          <w:sz w:val="22"/>
          <w:szCs w:val="22"/>
          <w:lang w:val="sr-Cyrl-CS"/>
        </w:rPr>
      </w:pPr>
    </w:p>
    <w:p w:rsidR="00DD79EE" w:rsidRPr="00AF23A4" w:rsidRDefault="00DD79EE" w:rsidP="007E6F66">
      <w:pPr>
        <w:jc w:val="both"/>
        <w:rPr>
          <w:rFonts w:ascii="Arial" w:hAnsi="Arial" w:cs="Arial"/>
          <w:bCs/>
          <w:i/>
          <w:iCs/>
          <w:color w:val="auto"/>
          <w:sz w:val="22"/>
          <w:szCs w:val="22"/>
          <w:lang w:val="sr-Cyrl-CS"/>
        </w:rPr>
      </w:pPr>
    </w:p>
    <w:p w:rsidR="00BD7632" w:rsidRPr="00926144" w:rsidRDefault="006172C7"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rPr>
        <w:lastRenderedPageBreak/>
        <w:t>I</w:t>
      </w:r>
      <w:r w:rsidR="00BD7632" w:rsidRPr="00926144">
        <w:rPr>
          <w:rFonts w:ascii="Arial" w:hAnsi="Arial" w:cs="Arial"/>
          <w:b/>
          <w:bCs/>
          <w:i/>
          <w:iCs/>
          <w:sz w:val="28"/>
          <w:szCs w:val="28"/>
          <w:lang w:val="sr-Latn-CS"/>
        </w:rPr>
        <w:t>X</w:t>
      </w:r>
      <w:r w:rsidR="00BD7632"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
          <w:iCs/>
          <w:lang w:val="ru-RU"/>
        </w:rPr>
        <w:t xml:space="preserve"> </w:t>
      </w:r>
      <w:r w:rsidRPr="00926144">
        <w:rPr>
          <w:rFonts w:ascii="Arial" w:hAnsi="Arial" w:cs="Arial"/>
          <w:iCs/>
          <w:lang w:val="sr-Cyrl-CS"/>
        </w:rPr>
        <w:t>Општинска управа општине Баточина, 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DD79EE">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w:t>
      </w:r>
      <w:r w:rsidR="00176F5A">
        <w:rPr>
          <w:rFonts w:ascii="Arial" w:hAnsi="Arial" w:cs="Arial"/>
          <w:b/>
          <w:bCs/>
          <w:iCs/>
          <w:lang w:val="sr-Cyrl-CS"/>
        </w:rPr>
        <w:t>над извођењем радова на рехабилитацији Карађорђеве улице</w:t>
      </w:r>
      <w:r w:rsidR="004B758B" w:rsidRPr="00926144">
        <w:rPr>
          <w:rFonts w:ascii="Arial"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FF0000"/>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7E5E8F" w:rsidRPr="00926144">
        <w:rPr>
          <w:rFonts w:ascii="Arial" w:hAnsi="Arial" w:cs="Arial"/>
          <w:color w:val="auto"/>
          <w:lang w:val="ru-RU"/>
        </w:rPr>
        <w:t xml:space="preserve"> </w:t>
      </w:r>
      <w:r w:rsidR="00DD79EE" w:rsidRPr="00DD79EE">
        <w:rPr>
          <w:rFonts w:ascii="Arial" w:hAnsi="Arial" w:cs="Arial"/>
          <w:b/>
          <w:color w:val="auto"/>
          <w:lang w:val="ru-RU"/>
        </w:rPr>
        <w:t>03</w:t>
      </w:r>
      <w:r w:rsidRPr="00DD79EE">
        <w:rPr>
          <w:rFonts w:ascii="Arial" w:hAnsi="Arial" w:cs="Arial"/>
          <w:b/>
          <w:color w:val="auto"/>
          <w:lang w:val="ru-RU"/>
        </w:rPr>
        <w:t>.0</w:t>
      </w:r>
      <w:r w:rsidR="00DD79EE" w:rsidRPr="00DD79EE">
        <w:rPr>
          <w:rFonts w:ascii="Arial" w:hAnsi="Arial" w:cs="Arial"/>
          <w:b/>
          <w:color w:val="auto"/>
          <w:lang w:val="ru-RU"/>
        </w:rPr>
        <w:t>4</w:t>
      </w:r>
      <w:r w:rsidR="00DD79EE">
        <w:rPr>
          <w:rFonts w:ascii="Arial" w:hAnsi="Arial" w:cs="Arial"/>
          <w:b/>
          <w:color w:val="auto"/>
          <w:lang w:val="ru-RU"/>
        </w:rPr>
        <w:t>.2019</w:t>
      </w:r>
      <w:r w:rsidRPr="00926144">
        <w:rPr>
          <w:rFonts w:ascii="Arial" w:hAnsi="Arial" w:cs="Arial"/>
          <w:b/>
          <w:color w:val="auto"/>
          <w:lang w:val="ru-RU"/>
        </w:rPr>
        <w:t>. године до 1</w:t>
      </w:r>
      <w:r w:rsidR="004B758B" w:rsidRPr="00926144">
        <w:rPr>
          <w:rFonts w:ascii="Arial" w:hAnsi="Arial" w:cs="Arial"/>
          <w:b/>
          <w:color w:val="auto"/>
          <w:lang w:val="sr-Cyrl-CS"/>
        </w:rPr>
        <w:t>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Понуде се отварају истог дана у скупштинској сали општине Баточина у 1</w:t>
      </w:r>
      <w:r w:rsidR="004B758B" w:rsidRPr="00926144">
        <w:rPr>
          <w:rFonts w:ascii="Arial" w:hAnsi="Arial" w:cs="Arial"/>
          <w:b/>
          <w:color w:val="auto"/>
          <w:lang w:val="sr-Cyrl-CS"/>
        </w:rPr>
        <w:t>0</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r w:rsidRPr="00926144">
        <w:rPr>
          <w:rFonts w:ascii="Arial" w:eastAsia="TimesNewRomanPS-BoldMT" w:hAnsi="Arial" w:cs="Arial"/>
          <w:b/>
          <w:bCs/>
          <w:color w:val="FF0000"/>
          <w:lang w:val="ru-RU"/>
        </w:rPr>
        <w:t xml:space="preserve"> </w:t>
      </w:r>
      <w:r w:rsidRPr="00926144">
        <w:rPr>
          <w:rFonts w:ascii="Arial" w:hAnsi="Arial" w:cs="Arial"/>
          <w:color w:val="FF0000"/>
          <w:lang w:val="ru-RU"/>
        </w:rPr>
        <w:t xml:space="preserve">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Default="00BD7632" w:rsidP="00BD7632">
      <w:p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Понуда мора да садржи оверен и потписан: </w:t>
      </w:r>
    </w:p>
    <w:p w:rsidR="00EB1E3A" w:rsidRPr="00EB1E3A" w:rsidRDefault="00EB1E3A" w:rsidP="00EB1E3A">
      <w:pPr>
        <w:pStyle w:val="ListParagraph"/>
        <w:numPr>
          <w:ilvl w:val="0"/>
          <w:numId w:val="37"/>
        </w:numPr>
        <w:autoSpaceDE w:val="0"/>
        <w:autoSpaceDN w:val="0"/>
        <w:adjustRightInd w:val="0"/>
        <w:spacing w:line="240" w:lineRule="auto"/>
        <w:jc w:val="both"/>
        <w:rPr>
          <w:rFonts w:ascii="Arial" w:hAnsi="Arial" w:cs="Arial"/>
          <w:color w:val="auto"/>
        </w:rPr>
      </w:pPr>
      <w:r w:rsidRPr="00EB1E3A">
        <w:rPr>
          <w:rFonts w:ascii="Arial" w:eastAsia="TimesNewRomanPSMT" w:hAnsi="Arial" w:cs="Arial"/>
          <w:lang w:val="ru-RU"/>
        </w:rPr>
        <w:t xml:space="preserve">Врста, техничке карактеристике, квалитет, количина и опис услуга, начин спровођења контроле и обезбеђења гаранције квалитета, рок извршења, место извршења, евентуалне додатне </w:t>
      </w:r>
      <w:r w:rsidRPr="00EB1E3A">
        <w:rPr>
          <w:rFonts w:ascii="Arial" w:eastAsia="TimesNewRomanPSMT" w:hAnsi="Arial" w:cs="Arial"/>
        </w:rPr>
        <w:t>у</w:t>
      </w:r>
      <w:r w:rsidRPr="00EB1E3A">
        <w:rPr>
          <w:rFonts w:ascii="Arial" w:eastAsia="TimesNewRomanPSMT" w:hAnsi="Arial" w:cs="Arial"/>
          <w:lang w:val="ru-RU"/>
        </w:rPr>
        <w:t>слуга и сл</w:t>
      </w:r>
      <w:r>
        <w:rPr>
          <w:rFonts w:ascii="Arial" w:eastAsia="TimesNewRomanPSMT" w:hAnsi="Arial" w:cs="Arial"/>
          <w:lang w:val="ru-RU"/>
        </w:rPr>
        <w:t xml:space="preserve"> (Одељак </w:t>
      </w:r>
      <w:r>
        <w:rPr>
          <w:rFonts w:ascii="Arial" w:eastAsia="TimesNewRomanPSMT" w:hAnsi="Arial" w:cs="Arial"/>
        </w:rPr>
        <w:t>III);</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Образац понуде (Образац 1);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(Образац 2);</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трошкова припреме понуде (Образац 3)</w:t>
      </w:r>
      <w:r w:rsidRPr="00926144">
        <w:rPr>
          <w:rFonts w:ascii="Arial" w:hAnsi="Arial" w:cs="Arial"/>
          <w:color w:val="auto"/>
          <w:lang w:val="sr-Cyrl-CS"/>
        </w:rPr>
        <w:t xml:space="preserve"> - </w:t>
      </w:r>
      <w:r w:rsidRPr="00926144">
        <w:rPr>
          <w:rFonts w:ascii="Arial" w:eastAsiaTheme="minorHAnsi" w:hAnsi="Arial" w:cs="Arial"/>
          <w:color w:val="auto"/>
          <w:kern w:val="0"/>
          <w:lang w:val="sr-Cyrl-CS" w:eastAsia="en-US"/>
        </w:rPr>
        <w:t>достављање овог обрасца није обавезно</w:t>
      </w:r>
      <w:r w:rsidRPr="00926144">
        <w:rPr>
          <w:rFonts w:ascii="Arial" w:hAnsi="Arial" w:cs="Arial"/>
          <w:color w:val="auto"/>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(Образац 4);</w:t>
      </w:r>
    </w:p>
    <w:p w:rsidR="00722525" w:rsidRPr="00926144" w:rsidRDefault="00722525" w:rsidP="00722525">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Pr="00926144">
        <w:rPr>
          <w:rFonts w:ascii="Arial" w:hAnsi="Arial" w:cs="Arial"/>
        </w:rPr>
        <w:t xml:space="preserve"> (Образац 5);</w:t>
      </w:r>
    </w:p>
    <w:p w:rsidR="00EB1E3A" w:rsidRPr="00926144" w:rsidRDefault="00EB1E3A" w:rsidP="00EB1E3A">
      <w:pPr>
        <w:numPr>
          <w:ilvl w:val="0"/>
          <w:numId w:val="23"/>
        </w:numPr>
        <w:spacing w:before="100" w:beforeAutospacing="1" w:line="210" w:lineRule="atLeast"/>
        <w:jc w:val="both"/>
        <w:rPr>
          <w:rFonts w:ascii="Arial" w:eastAsia="Times New Roman" w:hAnsi="Arial" w:cs="Arial"/>
          <w:color w:val="auto"/>
        </w:rPr>
      </w:pPr>
      <w:r w:rsidRPr="000F0AB3">
        <w:rPr>
          <w:rFonts w:ascii="Arial" w:hAnsi="Arial" w:cs="Arial"/>
          <w:lang w:val="sr-Cyrl-CS"/>
        </w:rPr>
        <w:t>Образац референтне листе</w:t>
      </w:r>
      <w:r w:rsidRPr="00926144">
        <w:rPr>
          <w:rFonts w:ascii="Arial" w:eastAsia="Times New Roman" w:hAnsi="Arial" w:cs="Arial"/>
          <w:color w:val="auto"/>
        </w:rPr>
        <w:t xml:space="preserve"> (Образац 6);</w:t>
      </w:r>
    </w:p>
    <w:p w:rsidR="00EB1E3A" w:rsidRPr="00926144" w:rsidRDefault="00EB1E3A" w:rsidP="00EB1E3A">
      <w:pPr>
        <w:numPr>
          <w:ilvl w:val="0"/>
          <w:numId w:val="23"/>
        </w:numPr>
        <w:spacing w:before="100" w:beforeAutospacing="1" w:line="210" w:lineRule="atLeast"/>
        <w:jc w:val="both"/>
        <w:rPr>
          <w:rFonts w:ascii="Arial" w:eastAsia="Times New Roman" w:hAnsi="Arial" w:cs="Arial"/>
          <w:color w:val="auto"/>
        </w:rPr>
      </w:pPr>
      <w:r>
        <w:rPr>
          <w:rFonts w:ascii="Arial" w:hAnsi="Arial" w:cs="Arial"/>
        </w:rPr>
        <w:t>Потврд</w:t>
      </w:r>
      <w:r>
        <w:rPr>
          <w:rFonts w:ascii="Arial" w:hAnsi="Arial" w:cs="Arial"/>
          <w:lang w:val="sr-Cyrl-CS"/>
        </w:rPr>
        <w:t>а</w:t>
      </w:r>
      <w:r w:rsidRPr="000F0AB3">
        <w:rPr>
          <w:rFonts w:ascii="Arial" w:hAnsi="Arial" w:cs="Arial"/>
        </w:rPr>
        <w:t xml:space="preserve"> o </w:t>
      </w:r>
      <w:r w:rsidRPr="000F0AB3">
        <w:rPr>
          <w:rFonts w:ascii="Arial" w:hAnsi="Arial" w:cs="Arial"/>
          <w:lang w:val="sr-Cyrl-CS"/>
        </w:rPr>
        <w:t>реализацији закључених уговора</w:t>
      </w:r>
      <w:r w:rsidRPr="00926144">
        <w:rPr>
          <w:rFonts w:ascii="Arial" w:eastAsia="Times New Roman" w:hAnsi="Arial" w:cs="Arial"/>
          <w:color w:val="auto"/>
        </w:rPr>
        <w:t xml:space="preserve"> (Образац </w:t>
      </w:r>
      <w:r w:rsidRPr="00926144">
        <w:rPr>
          <w:rFonts w:ascii="Arial" w:eastAsia="Times New Roman" w:hAnsi="Arial" w:cs="Arial"/>
          <w:color w:val="auto"/>
          <w:lang w:val="sr-Cyrl-CS"/>
        </w:rPr>
        <w:t>7</w:t>
      </w:r>
      <w:r w:rsidRPr="00926144">
        <w:rPr>
          <w:rFonts w:ascii="Arial" w:eastAsia="Times New Roman" w:hAnsi="Arial" w:cs="Arial"/>
          <w:color w:val="auto"/>
        </w:rPr>
        <w:t>)</w:t>
      </w:r>
      <w:r w:rsidRPr="00926144">
        <w:rPr>
          <w:rFonts w:ascii="Arial" w:eastAsia="Times New Roman" w:hAnsi="Arial" w:cs="Arial"/>
          <w:color w:val="auto"/>
          <w:lang w:val="sr-Cyrl-CS"/>
        </w:rPr>
        <w:t>.</w:t>
      </w:r>
    </w:p>
    <w:p w:rsidR="00BD7632" w:rsidRPr="00722525" w:rsidRDefault="00BD7632" w:rsidP="00722525">
      <w:pPr>
        <w:numPr>
          <w:ilvl w:val="0"/>
          <w:numId w:val="23"/>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lastRenderedPageBreak/>
        <w:t>Споразум учесника о заједничком подношењу понуде</w:t>
      </w:r>
      <w:r w:rsidRPr="00926144">
        <w:rPr>
          <w:rFonts w:ascii="Arial" w:eastAsiaTheme="minorHAnsi" w:hAnsi="Arial" w:cs="Arial"/>
          <w:color w:val="auto"/>
          <w:kern w:val="0"/>
          <w:lang w:eastAsia="en-US"/>
        </w:rPr>
        <w:t>,</w:t>
      </w:r>
      <w:r w:rsidRPr="00926144">
        <w:rPr>
          <w:rFonts w:ascii="Arial" w:eastAsiaTheme="minorHAnsi" w:hAnsi="Arial" w:cs="Arial"/>
          <w:color w:val="auto"/>
          <w:kern w:val="0"/>
          <w:lang w:val="sr-Cyrl-CS" w:eastAsia="en-US"/>
        </w:rPr>
        <w:t xml:space="preserve"> </w:t>
      </w:r>
      <w:r w:rsidRPr="00926144">
        <w:rPr>
          <w:rFonts w:ascii="Arial" w:hAnsi="Arial" w:cs="Arial"/>
          <w:color w:val="auto"/>
          <w:u w:val="single"/>
        </w:rPr>
        <w:t>уколико понуђач подноси заједничку понуду</w:t>
      </w:r>
      <w:r w:rsidRPr="00926144">
        <w:rPr>
          <w:rFonts w:ascii="Arial" w:hAnsi="Arial" w:cs="Arial"/>
          <w:color w:val="auto"/>
        </w:rPr>
        <w:t>;</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Све т</w:t>
      </w:r>
      <w:r w:rsidRPr="00926144">
        <w:rPr>
          <w:rFonts w:ascii="Arial" w:eastAsiaTheme="minorHAnsi" w:hAnsi="Arial" w:cs="Arial"/>
          <w:color w:val="auto"/>
          <w:kern w:val="0"/>
          <w:lang w:eastAsia="en-US"/>
        </w:rPr>
        <w:t>ражене доказе предвиђене VI делом кон.докум. ("Услови за учешће у поступку јавне</w:t>
      </w:r>
      <w:r w:rsidRPr="00926144">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926144"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26144" w:rsidRDefault="00BD7632" w:rsidP="00BD7632">
      <w:pPr>
        <w:jc w:val="both"/>
        <w:rPr>
          <w:rFonts w:ascii="Arial" w:eastAsia="TimesNewRomanPSMT" w:hAnsi="Arial" w:cs="Arial"/>
          <w:bCs/>
          <w:iCs/>
          <w:lang w:val="ru-RU"/>
        </w:rPr>
      </w:pPr>
      <w:r w:rsidRPr="00926144">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color w:val="FF0000"/>
          <w:lang w:val="ru-RU"/>
        </w:rPr>
        <w:t xml:space="preserve"> </w:t>
      </w:r>
      <w:r w:rsidRPr="00926144">
        <w:rPr>
          <w:rFonts w:ascii="Arial" w:eastAsia="TimesNewRomanPSMT" w:hAnsi="Arial" w:cs="Arial"/>
          <w:bCs/>
          <w:iCs/>
          <w:lang w:val="ru-RU"/>
        </w:rPr>
        <w:t>са назнаком:</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F41482">
        <w:rPr>
          <w:rFonts w:ascii="Arial" w:hAnsi="Arial" w:cs="Arial"/>
          <w:b/>
          <w:bCs/>
          <w:iCs/>
          <w:lang w:val="sr-Cyrl-CS"/>
        </w:rPr>
        <w:t>на рехабилитацији Карађорђеве улице</w:t>
      </w:r>
      <w:r w:rsidRPr="00926144">
        <w:rPr>
          <w:rFonts w:ascii="Arial" w:hAnsi="Arial" w:cs="Arial"/>
          <w:b/>
          <w:lang w:val="hr-HR"/>
        </w:rPr>
        <w:t xml:space="preserve">, </w:t>
      </w:r>
      <w:r w:rsidR="005D1857" w:rsidRPr="00926144">
        <w:rPr>
          <w:rFonts w:ascii="Arial" w:hAnsi="Arial" w:cs="Arial"/>
          <w:b/>
          <w:lang w:val="sr-Cyrl-CS"/>
        </w:rPr>
        <w:t>ЈНВВ</w:t>
      </w:r>
      <w:r w:rsidRPr="00926144">
        <w:rPr>
          <w:rFonts w:ascii="Arial" w:hAnsi="Arial" w:cs="Arial"/>
          <w:b/>
          <w:lang w:val="sr-Cyrl-CS"/>
        </w:rPr>
        <w:t xml:space="preserve"> бр. </w:t>
      </w:r>
      <w:r w:rsidR="00176F5A">
        <w:rPr>
          <w:rFonts w:ascii="Arial" w:hAnsi="Arial" w:cs="Arial"/>
          <w:b/>
          <w:lang w:val="sr-Cyrl-CS"/>
        </w:rPr>
        <w:t>2/2019</w:t>
      </w:r>
      <w:r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Допуна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F41482">
        <w:rPr>
          <w:rFonts w:ascii="Arial" w:hAnsi="Arial" w:cs="Arial"/>
          <w:b/>
          <w:bCs/>
          <w:iCs/>
          <w:lang w:val="sr-Cyrl-CS"/>
        </w:rPr>
        <w:t>на рехабилитацији Карађорђеве улице</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176F5A">
        <w:rPr>
          <w:rFonts w:ascii="Arial" w:hAnsi="Arial" w:cs="Arial"/>
          <w:b/>
          <w:lang w:val="sr-Cyrl-CS"/>
        </w:rPr>
        <w:t>2/2019</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Опозив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F41482">
        <w:rPr>
          <w:rFonts w:ascii="Arial" w:hAnsi="Arial" w:cs="Arial"/>
          <w:b/>
          <w:bCs/>
          <w:iCs/>
          <w:lang w:val="sr-Cyrl-CS"/>
        </w:rPr>
        <w:t>на рехабилитацији Карађорђеве улице</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176F5A">
        <w:rPr>
          <w:rFonts w:ascii="Arial" w:hAnsi="Arial" w:cs="Arial"/>
          <w:b/>
          <w:lang w:val="sr-Cyrl-CS"/>
        </w:rPr>
        <w:t>2/2019</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 xml:space="preserve">НЕ ОТВАРАТИ” </w:t>
      </w:r>
      <w:r w:rsidRPr="00926144">
        <w:rPr>
          <w:rFonts w:ascii="Arial" w:eastAsia="TimesNewRomanPS-BoldMT" w:hAnsi="Arial" w:cs="Arial"/>
          <w:b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и допуна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F41482">
        <w:rPr>
          <w:rFonts w:ascii="Arial" w:hAnsi="Arial" w:cs="Arial"/>
          <w:b/>
          <w:bCs/>
          <w:iCs/>
          <w:lang w:val="sr-Cyrl-CS"/>
        </w:rPr>
        <w:t>на рехабилитацији Карађорђеве улице</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176F5A">
        <w:rPr>
          <w:rFonts w:ascii="Arial" w:hAnsi="Arial" w:cs="Arial"/>
          <w:b/>
          <w:lang w:val="sr-Cyrl-CS"/>
        </w:rPr>
        <w:t>2/2019</w:t>
      </w:r>
      <w:r w:rsidRPr="00926144">
        <w:rPr>
          <w:rFonts w:ascii="Arial" w:eastAsia="TimesNewRomanPS-BoldMT" w:hAnsi="Arial" w:cs="Arial"/>
          <w:b/>
          <w:bCs/>
          <w:lang w:val="ru-RU"/>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Pr="00926144" w:rsidRDefault="00F129A1" w:rsidP="00BD7632">
      <w:pPr>
        <w:jc w:val="both"/>
        <w:rPr>
          <w:rFonts w:ascii="Arial" w:hAnsi="Arial" w:cs="Arial"/>
          <w:b/>
          <w:i/>
          <w:iCs/>
          <w:lang w:val="ru-RU"/>
        </w:rPr>
      </w:pPr>
    </w:p>
    <w:p w:rsidR="00BD7632" w:rsidRPr="00926144" w:rsidRDefault="00BD7632" w:rsidP="00BD7632">
      <w:pPr>
        <w:jc w:val="both"/>
        <w:rPr>
          <w:rFonts w:ascii="Arial" w:hAnsi="Arial" w:cs="Arial"/>
          <w:bCs/>
          <w:iCs/>
          <w:lang w:val="ru-RU"/>
        </w:rPr>
      </w:pPr>
      <w:r w:rsidRPr="00926144">
        <w:rPr>
          <w:rFonts w:ascii="Arial" w:hAnsi="Arial" w:cs="Arial"/>
          <w:b/>
          <w:bCs/>
          <w:i/>
          <w:iCs/>
          <w:lang w:val="ru-RU"/>
        </w:rPr>
        <w:t xml:space="preserve">6. УЧЕСТВОВАЊЕ У ЗАЈЕДНИЧКОЈ ПОНУДИ ИЛИ КАО ПОДИЗВОЂАЧ </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iCs/>
          <w:lang w:val="ru-RU"/>
        </w:rPr>
      </w:pPr>
      <w:r w:rsidRPr="00926144">
        <w:rPr>
          <w:rFonts w:ascii="Arial" w:hAnsi="Arial" w:cs="Arial"/>
          <w:bCs/>
          <w:iCs/>
          <w:lang w:val="ru-RU"/>
        </w:rPr>
        <w:t>Понуђач може да поднесе само једну понуду.</w:t>
      </w:r>
      <w:r w:rsidRPr="00926144">
        <w:rPr>
          <w:rFonts w:ascii="Arial" w:hAnsi="Arial" w:cs="Arial"/>
          <w:i/>
          <w:iCs/>
          <w:lang w:val="ru-RU"/>
        </w:rPr>
        <w:t xml:space="preserve"> </w:t>
      </w:r>
    </w:p>
    <w:p w:rsidR="00BD7632" w:rsidRPr="00926144" w:rsidRDefault="00BD7632" w:rsidP="00BD7632">
      <w:pPr>
        <w:jc w:val="both"/>
        <w:rPr>
          <w:rFonts w:ascii="Arial" w:hAnsi="Arial" w:cs="Arial"/>
          <w:iCs/>
          <w:lang w:val="ru-RU"/>
        </w:rPr>
      </w:pPr>
      <w:r w:rsidRPr="00926144">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BD7632" w:rsidRPr="00926144" w:rsidRDefault="00BD7632" w:rsidP="00BD7632">
      <w:pPr>
        <w:jc w:val="both"/>
        <w:rPr>
          <w:rFonts w:ascii="Arial" w:hAnsi="Arial" w:cs="Arial"/>
          <w:iCs/>
          <w:lang w:val="ru-RU"/>
        </w:rPr>
      </w:pPr>
      <w:r w:rsidRPr="00926144">
        <w:rPr>
          <w:rFonts w:ascii="Arial" w:hAnsi="Arial" w:cs="Arial"/>
          <w:iCs/>
          <w:lang w:val="ru-RU"/>
        </w:rPr>
        <w:lastRenderedPageBreak/>
        <w:t xml:space="preserve">У Обрасцу понуде </w:t>
      </w:r>
      <w:r w:rsidRPr="00926144">
        <w:rPr>
          <w:rFonts w:ascii="Arial" w:hAnsi="Arial" w:cs="Arial"/>
          <w:iCs/>
          <w:lang w:val="sr-Cyrl-CS"/>
        </w:rPr>
        <w:t>(</w:t>
      </w:r>
      <w:r w:rsidRPr="00926144">
        <w:rPr>
          <w:rFonts w:ascii="Arial" w:hAnsi="Arial" w:cs="Arial"/>
          <w:b/>
          <w:iCs/>
          <w:lang w:val="sr-Cyrl-CS"/>
        </w:rPr>
        <w:t>Образац</w:t>
      </w:r>
      <w:r w:rsidRPr="00926144">
        <w:rPr>
          <w:rFonts w:ascii="Arial" w:hAnsi="Arial" w:cs="Arial"/>
          <w:iCs/>
          <w:lang w:val="sr-Cyrl-CS"/>
        </w:rPr>
        <w:t xml:space="preserve"> </w:t>
      </w:r>
      <w:r w:rsidRPr="00926144">
        <w:rPr>
          <w:rFonts w:ascii="Arial" w:hAnsi="Arial" w:cs="Arial"/>
          <w:b/>
          <w:iCs/>
          <w:lang w:val="sr-Cyrl-CS"/>
        </w:rPr>
        <w:t>1</w:t>
      </w:r>
      <w:r w:rsidRPr="00926144">
        <w:rPr>
          <w:rFonts w:ascii="Arial" w:hAnsi="Arial" w:cs="Arial"/>
          <w:iCs/>
          <w:color w:val="auto"/>
        </w:rPr>
        <w:t xml:space="preserve"> </w:t>
      </w:r>
      <w:r w:rsidRPr="00926144">
        <w:rPr>
          <w:rFonts w:ascii="Arial" w:hAnsi="Arial" w:cs="Arial"/>
          <w:b/>
          <w:iCs/>
          <w:color w:val="auto"/>
        </w:rPr>
        <w:t xml:space="preserve">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22525" w:rsidRPr="00EB1E3A" w:rsidRDefault="00722525" w:rsidP="00BD7632">
      <w:pPr>
        <w:jc w:val="both"/>
        <w:rPr>
          <w:rFonts w:ascii="Arial" w:hAnsi="Arial" w:cs="Arial"/>
          <w:i/>
          <w:iCs/>
          <w:color w:val="FF0000"/>
        </w:rPr>
      </w:pPr>
    </w:p>
    <w:p w:rsidR="00BD7632" w:rsidRPr="00926144" w:rsidRDefault="00BD7632" w:rsidP="00BD7632">
      <w:pPr>
        <w:jc w:val="both"/>
        <w:rPr>
          <w:rFonts w:ascii="Arial" w:hAnsi="Arial" w:cs="Arial"/>
          <w:iCs/>
          <w:lang w:val="ru-RU"/>
        </w:rPr>
      </w:pPr>
      <w:r w:rsidRPr="00926144">
        <w:rPr>
          <w:rFonts w:ascii="Arial" w:hAnsi="Arial" w:cs="Arial"/>
          <w:b/>
          <w:bCs/>
          <w:i/>
          <w:iCs/>
          <w:lang w:val="ru-RU"/>
        </w:rPr>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w:t>
      </w:r>
      <w:r w:rsidRPr="00926144">
        <w:rPr>
          <w:rFonts w:ascii="Arial" w:hAnsi="Arial" w:cs="Arial"/>
          <w:iCs/>
          <w:color w:val="auto"/>
          <w:lang w:val="ru-RU"/>
        </w:rPr>
        <w:t>у Обрасцу понуде</w:t>
      </w:r>
      <w:r w:rsidRPr="00926144">
        <w:rPr>
          <w:rFonts w:ascii="Arial" w:hAnsi="Arial" w:cs="Arial"/>
          <w:i/>
          <w:iCs/>
          <w:lang w:val="ru-RU"/>
        </w:rPr>
        <w:t xml:space="preserve"> </w:t>
      </w:r>
      <w:r w:rsidRPr="00926144">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26144" w:rsidRDefault="00BD7632" w:rsidP="00BD7632">
      <w:pPr>
        <w:jc w:val="both"/>
        <w:rPr>
          <w:rFonts w:ascii="Arial" w:eastAsia="TimesNewRomanPSMT" w:hAnsi="Arial" w:cs="Arial"/>
          <w:bCs/>
          <w:lang w:val="ru-RU"/>
        </w:rPr>
      </w:pPr>
      <w:r w:rsidRPr="00926144">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26144">
        <w:rPr>
          <w:rFonts w:eastAsia="TimesNewRomanPSMT"/>
          <w:bCs/>
          <w:lang w:val="ru-RU"/>
        </w:rPr>
        <w:t xml:space="preserve"> </w:t>
      </w:r>
    </w:p>
    <w:p w:rsidR="00BD7632" w:rsidRPr="00926144" w:rsidRDefault="00BD7632" w:rsidP="00BD7632">
      <w:pPr>
        <w:jc w:val="both"/>
        <w:rPr>
          <w:rFonts w:ascii="Arial" w:hAnsi="Arial" w:cs="Arial"/>
          <w:iCs/>
          <w:color w:val="auto"/>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Pr="00926144">
        <w:rPr>
          <w:rFonts w:ascii="Arial" w:eastAsia="TimesNewRomanPSMT" w:hAnsi="Arial" w:cs="Arial"/>
          <w:bCs/>
        </w:rPr>
        <w:t xml:space="preserve"> </w:t>
      </w:r>
      <w:r w:rsidRPr="00926144">
        <w:rPr>
          <w:rFonts w:ascii="Arial" w:eastAsia="TimesNewRomanPSMT" w:hAnsi="Arial" w:cs="Arial"/>
          <w:bCs/>
          <w:color w:val="auto"/>
        </w:rPr>
        <w:t xml:space="preserve">(Образац 6. </w:t>
      </w:r>
      <w:r w:rsidRPr="00926144">
        <w:rPr>
          <w:rFonts w:ascii="Arial" w:hAnsi="Arial" w:cs="Arial"/>
          <w:iCs/>
          <w:color w:val="auto"/>
        </w:rPr>
        <w:t xml:space="preserve">у </w:t>
      </w:r>
      <w:r w:rsidRPr="00926144">
        <w:rPr>
          <w:rFonts w:ascii="Arial" w:hAnsi="Arial" w:cs="Arial"/>
          <w:iCs/>
          <w:color w:val="auto"/>
          <w:lang w:val="sr-Cyrl-CS"/>
        </w:rPr>
        <w:t xml:space="preserve">поглављу </w:t>
      </w:r>
      <w:r w:rsidRPr="00926144">
        <w:rPr>
          <w:rFonts w:ascii="Arial" w:hAnsi="Arial" w:cs="Arial"/>
          <w:iCs/>
          <w:color w:val="auto"/>
        </w:rPr>
        <w:t>VII ове конкурсне документације</w:t>
      </w:r>
      <w:r w:rsidRPr="00926144">
        <w:rPr>
          <w:rFonts w:ascii="Arial" w:eastAsia="TimesNewRomanPSMT" w:hAnsi="Arial" w:cs="Arial"/>
          <w:bCs/>
          <w:color w:val="auto"/>
        </w:rPr>
        <w:t>).</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26144" w:rsidRDefault="00BD7632" w:rsidP="00BD7632">
      <w:pPr>
        <w:jc w:val="both"/>
        <w:rPr>
          <w:rFonts w:ascii="Arial" w:hAnsi="Arial" w:cs="Arial"/>
          <w:lang w:val="ru-RU"/>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Понуду може поднети група понуђача.</w:t>
      </w:r>
    </w:p>
    <w:p w:rsidR="00BD7632" w:rsidRPr="00926144" w:rsidRDefault="00BD7632" w:rsidP="00BD7632">
      <w:pPr>
        <w:jc w:val="both"/>
        <w:rPr>
          <w:rFonts w:ascii="Arial" w:hAnsi="Arial" w:cs="Arial"/>
        </w:rPr>
      </w:pPr>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926144">
        <w:rPr>
          <w:rFonts w:ascii="Arial" w:hAnsi="Arial" w:cs="Arial"/>
          <w:lang w:val="sr-Cyrl-CS"/>
        </w:rPr>
        <w:t>.</w:t>
      </w:r>
      <w:r w:rsidRPr="00926144">
        <w:rPr>
          <w:rFonts w:ascii="Arial" w:hAnsi="Arial" w:cs="Arial"/>
        </w:rPr>
        <w:t xml:space="preserve"> 4. тач</w:t>
      </w:r>
      <w:r w:rsidRPr="00926144">
        <w:rPr>
          <w:rFonts w:ascii="Arial" w:hAnsi="Arial" w:cs="Arial"/>
          <w:lang w:val="sr-Cyrl-CS"/>
        </w:rPr>
        <w:t>.</w:t>
      </w:r>
      <w:r w:rsidRPr="00926144">
        <w:rPr>
          <w:rFonts w:ascii="Arial" w:hAnsi="Arial" w:cs="Arial"/>
        </w:rPr>
        <w:t xml:space="preserve"> 1</w:t>
      </w:r>
      <w:r w:rsidRPr="00926144">
        <w:rPr>
          <w:rFonts w:ascii="Arial" w:hAnsi="Arial" w:cs="Arial"/>
          <w:lang w:val="sr-Cyrl-CS"/>
        </w:rPr>
        <w:t>)</w:t>
      </w:r>
      <w:r w:rsidRPr="00926144">
        <w:rPr>
          <w:rFonts w:ascii="Arial" w:hAnsi="Arial" w:cs="Arial"/>
        </w:rPr>
        <w:t xml:space="preserve">  и 2</w:t>
      </w:r>
      <w:r w:rsidRPr="00926144">
        <w:rPr>
          <w:rFonts w:ascii="Arial" w:hAnsi="Arial" w:cs="Arial"/>
          <w:lang w:val="sr-Cyrl-CS"/>
        </w:rPr>
        <w:t>)</w:t>
      </w:r>
      <w:r w:rsidRPr="00926144">
        <w:rPr>
          <w:rFonts w:ascii="Arial" w:hAnsi="Arial" w:cs="Arial"/>
        </w:rPr>
        <w:t xml:space="preserve"> ЗЈН и то податке о: </w:t>
      </w:r>
    </w:p>
    <w:p w:rsidR="00BD7632" w:rsidRPr="00926144" w:rsidRDefault="00BD7632" w:rsidP="00FE27EF">
      <w:pPr>
        <w:numPr>
          <w:ilvl w:val="0"/>
          <w:numId w:val="3"/>
        </w:numPr>
        <w:jc w:val="both"/>
        <w:rPr>
          <w:rFonts w:ascii="Arial" w:hAnsi="Arial" w:cs="Arial"/>
        </w:rPr>
      </w:pPr>
      <w:r w:rsidRPr="00926144">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26144" w:rsidRDefault="00BD7632" w:rsidP="00FE27EF">
      <w:pPr>
        <w:pStyle w:val="CommentText"/>
        <w:numPr>
          <w:ilvl w:val="0"/>
          <w:numId w:val="3"/>
        </w:numPr>
        <w:rPr>
          <w:rFonts w:ascii="Arial" w:hAnsi="Arial" w:cs="Arial"/>
          <w:sz w:val="24"/>
          <w:szCs w:val="24"/>
        </w:rPr>
      </w:pPr>
      <w:r w:rsidRPr="00926144">
        <w:rPr>
          <w:rFonts w:ascii="Arial" w:hAnsi="Arial" w:cs="Arial"/>
          <w:sz w:val="24"/>
          <w:szCs w:val="24"/>
        </w:rPr>
        <w:t>опису послова сваког од понуђача из групе понуђача у извршењу уговора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26144" w:rsidRDefault="00BD7632" w:rsidP="00BD7632">
      <w:pPr>
        <w:jc w:val="both"/>
        <w:rPr>
          <w:rFonts w:ascii="Arial" w:hAnsi="Arial" w:cs="Arial"/>
          <w:color w:val="auto"/>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722525" w:rsidRPr="00CB2163" w:rsidRDefault="00BD7632" w:rsidP="00BD7632">
      <w:pPr>
        <w:jc w:val="both"/>
        <w:rPr>
          <w:rFonts w:ascii="Arial" w:hAnsi="Arial" w:cs="Arial"/>
          <w:color w:val="auto"/>
        </w:rPr>
      </w:pPr>
      <w:r w:rsidRPr="00926144">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BD7632" w:rsidRPr="00926144" w:rsidRDefault="00BD7632" w:rsidP="00BD7632">
      <w:pPr>
        <w:jc w:val="both"/>
        <w:rPr>
          <w:lang w:val="ru-RU"/>
        </w:rPr>
      </w:pPr>
      <w:r w:rsidRPr="00926144">
        <w:rPr>
          <w:rFonts w:ascii="Arial" w:hAnsi="Arial" w:cs="Arial"/>
          <w:b/>
          <w:bCs/>
          <w:i/>
          <w:iCs/>
          <w:lang w:val="ru-RU"/>
        </w:rPr>
        <w:lastRenderedPageBreak/>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B41BEF" w:rsidRPr="00926144" w:rsidRDefault="00F34BFC" w:rsidP="00F34BFC">
      <w:pPr>
        <w:jc w:val="both"/>
        <w:rPr>
          <w:rFonts w:ascii="Arial" w:hAnsi="Arial" w:cs="Arial"/>
          <w:iCs/>
          <w:lang w:val="sr-Cyrl-CS"/>
        </w:rPr>
      </w:pPr>
      <w:r w:rsidRPr="00926144">
        <w:rPr>
          <w:rFonts w:ascii="Arial" w:hAnsi="Arial" w:cs="Arial"/>
          <w:iCs/>
          <w:lang w:val="sr-Cyrl-CS"/>
        </w:rPr>
        <w:t>Плаћање се врши по достављању фактуре</w:t>
      </w:r>
      <w:r w:rsidR="007E5E8F" w:rsidRPr="00926144">
        <w:rPr>
          <w:rFonts w:ascii="Arial" w:hAnsi="Arial" w:cs="Arial"/>
          <w:iCs/>
          <w:lang w:val="sr-Cyrl-CS"/>
        </w:rPr>
        <w:t xml:space="preserve"> за вршење стручног надзора, </w:t>
      </w:r>
      <w:r w:rsidR="00B41BEF" w:rsidRPr="00926144">
        <w:rPr>
          <w:rFonts w:ascii="Arial" w:eastAsia="Times New Roman" w:hAnsi="Arial" w:cs="Arial"/>
        </w:rPr>
        <w:t xml:space="preserve">након испостављања ситуације о изведеним радовима од стране извођача </w:t>
      </w:r>
      <w:r w:rsidR="0041534E" w:rsidRPr="00926144">
        <w:rPr>
          <w:rFonts w:ascii="Arial" w:eastAsia="Times New Roman" w:hAnsi="Arial" w:cs="Arial"/>
        </w:rPr>
        <w:t>радова (привремених и окончане)</w:t>
      </w:r>
      <w:r w:rsidR="00B41BEF" w:rsidRPr="00926144">
        <w:rPr>
          <w:rFonts w:ascii="Arial" w:eastAsia="Times New Roman" w:hAnsi="Arial" w:cs="Arial"/>
        </w:rPr>
        <w:t>.</w:t>
      </w:r>
    </w:p>
    <w:p w:rsidR="00F34BFC" w:rsidRPr="00926144" w:rsidRDefault="00F34BFC" w:rsidP="00F34BFC">
      <w:pPr>
        <w:jc w:val="both"/>
        <w:rPr>
          <w:rFonts w:ascii="Arial" w:hAnsi="Arial" w:cs="Arial"/>
          <w:iCs/>
          <w:lang w:val="sr-Cyrl-CS"/>
        </w:rPr>
      </w:pPr>
      <w:r w:rsidRPr="00926144">
        <w:rPr>
          <w:rFonts w:ascii="Arial" w:hAnsi="Arial" w:cs="Arial"/>
          <w:iCs/>
        </w:rPr>
        <w:t>Рок плаћања је</w:t>
      </w:r>
      <w:r w:rsidRPr="00926144">
        <w:rPr>
          <w:rFonts w:ascii="Arial" w:hAnsi="Arial" w:cs="Arial"/>
          <w:iCs/>
          <w:lang w:val="sr-Cyrl-CS"/>
        </w:rPr>
        <w:t xml:space="preserve"> 45 дана, а</w:t>
      </w:r>
      <w:r w:rsidRPr="00926144">
        <w:rPr>
          <w:rFonts w:ascii="Arial" w:hAnsi="Arial" w:cs="Arial"/>
          <w:i/>
          <w:iCs/>
          <w:color w:val="auto"/>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hAnsi="Arial" w:cs="Arial"/>
          <w:i/>
          <w:iCs/>
          <w:color w:val="auto"/>
        </w:rPr>
        <w:t xml:space="preserve"> </w:t>
      </w:r>
      <w:r w:rsidRPr="00926144">
        <w:rPr>
          <w:rFonts w:ascii="Arial" w:eastAsia="TimesNewRomanPSMT" w:hAnsi="Arial" w:cs="Arial"/>
          <w:i/>
        </w:rPr>
        <w:t>(„Сл. гласник РС” бр. 119/2012</w:t>
      </w:r>
      <w:r w:rsidR="00AD1E6A">
        <w:rPr>
          <w:rFonts w:ascii="Arial" w:eastAsia="TimesNewRomanPSMT" w:hAnsi="Arial" w:cs="Arial"/>
          <w:i/>
        </w:rPr>
        <w:t>, 68/2015 и 113/2017</w:t>
      </w:r>
      <w:r w:rsidRPr="00926144">
        <w:rPr>
          <w:rFonts w:ascii="Arial" w:eastAsia="TimesNewRomanPSMT" w:hAnsi="Arial" w:cs="Arial"/>
          <w:i/>
        </w:rPr>
        <w:t>),</w:t>
      </w:r>
      <w:r w:rsidRPr="00926144">
        <w:rPr>
          <w:rFonts w:ascii="Arial" w:hAnsi="Arial" w:cs="Arial"/>
          <w:i/>
          <w:iCs/>
          <w:color w:val="auto"/>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Pr="00926144">
        <w:rPr>
          <w:rFonts w:ascii="Arial" w:hAnsi="Arial" w:cs="Arial"/>
          <w:iCs/>
        </w:rPr>
        <w:t xml:space="preserve"> фактуре - ситуације</w:t>
      </w:r>
      <w:r w:rsidRPr="00926144">
        <w:rPr>
          <w:rFonts w:ascii="Arial" w:hAnsi="Arial" w:cs="Arial"/>
          <w:iCs/>
          <w:lang w:val="sr-Cyrl-CS"/>
        </w:rPr>
        <w:t>,</w:t>
      </w:r>
      <w:r w:rsidRPr="00926144">
        <w:rPr>
          <w:rFonts w:ascii="Arial" w:hAnsi="Arial" w:cs="Arial"/>
          <w:iCs/>
        </w:rPr>
        <w:t xml:space="preserve"> којима се потврђује</w:t>
      </w:r>
      <w:r w:rsidRPr="00926144">
        <w:rPr>
          <w:rFonts w:ascii="Arial" w:hAnsi="Arial" w:cs="Arial"/>
          <w:i/>
          <w:iCs/>
        </w:rPr>
        <w:t xml:space="preserve"> </w:t>
      </w:r>
      <w:r w:rsidRPr="00926144">
        <w:rPr>
          <w:rFonts w:ascii="Arial" w:hAnsi="Arial" w:cs="Arial"/>
          <w:iCs/>
        </w:rPr>
        <w:t>извршење услуг</w:t>
      </w:r>
      <w:r w:rsidRPr="00926144">
        <w:rPr>
          <w:rFonts w:ascii="Arial" w:hAnsi="Arial" w:cs="Arial"/>
          <w:iCs/>
          <w:lang w:val="sr-Cyrl-CS"/>
        </w:rPr>
        <w:t>е стручног надзора.</w:t>
      </w:r>
    </w:p>
    <w:p w:rsidR="00F34BFC" w:rsidRPr="00926144" w:rsidRDefault="00F34BFC" w:rsidP="00F34BFC">
      <w:pPr>
        <w:jc w:val="both"/>
        <w:rPr>
          <w:rFonts w:ascii="Arial" w:hAnsi="Arial" w:cs="Arial"/>
          <w:iCs/>
        </w:rPr>
      </w:pPr>
      <w:r w:rsidRPr="00926144">
        <w:rPr>
          <w:rFonts w:ascii="Arial" w:hAnsi="Arial" w:cs="Arial"/>
          <w:iCs/>
        </w:rPr>
        <w:t>Плаћање се врши уплатом на рачун понуђача.</w:t>
      </w:r>
    </w:p>
    <w:p w:rsidR="00F34BFC" w:rsidRPr="00926144" w:rsidRDefault="00F34BFC" w:rsidP="00F34BFC">
      <w:pPr>
        <w:jc w:val="both"/>
        <w:rPr>
          <w:rFonts w:ascii="Arial" w:hAnsi="Arial" w:cs="Arial"/>
          <w:iCs/>
        </w:rPr>
      </w:pPr>
    </w:p>
    <w:p w:rsidR="00F34BFC" w:rsidRPr="00926144" w:rsidRDefault="00F34BFC" w:rsidP="00F34BFC">
      <w:pPr>
        <w:jc w:val="both"/>
        <w:rPr>
          <w:rFonts w:ascii="Arial" w:hAnsi="Arial" w:cs="Arial"/>
          <w:iCs/>
          <w:u w:val="single"/>
        </w:rPr>
      </w:pPr>
      <w:r w:rsidRPr="00926144">
        <w:rPr>
          <w:rFonts w:ascii="Arial" w:hAnsi="Arial" w:cs="Arial"/>
          <w:b/>
          <w:bCs/>
          <w:i/>
          <w:iCs/>
        </w:rPr>
        <w:t xml:space="preserve">9.2. </w:t>
      </w:r>
      <w:r w:rsidRPr="00926144">
        <w:rPr>
          <w:rFonts w:ascii="Arial" w:hAnsi="Arial" w:cs="Arial"/>
          <w:iCs/>
          <w:u w:val="single"/>
        </w:rPr>
        <w:t>Захтев у погледу рока извршења услуге</w:t>
      </w:r>
    </w:p>
    <w:p w:rsidR="00F34BFC" w:rsidRPr="00926144" w:rsidRDefault="00F34BFC" w:rsidP="00F34BFC">
      <w:pPr>
        <w:jc w:val="both"/>
        <w:rPr>
          <w:rFonts w:ascii="Arial" w:hAnsi="Arial" w:cs="Arial"/>
          <w:lang w:val="sr-Cyrl-CS"/>
        </w:rPr>
      </w:pPr>
      <w:r w:rsidRPr="00926144">
        <w:rPr>
          <w:rFonts w:ascii="Arial" w:hAnsi="Arial" w:cs="Arial"/>
          <w:lang w:val="sr-Cyrl-CS"/>
        </w:rPr>
        <w:t xml:space="preserve">Рок извршења услуге стручног надзора </w:t>
      </w:r>
      <w:r w:rsidR="00236C0F" w:rsidRPr="00926144">
        <w:rPr>
          <w:rFonts w:ascii="Arial" w:hAnsi="Arial" w:cs="Arial"/>
          <w:lang w:val="sr-Cyrl-CS"/>
        </w:rPr>
        <w:t>је</w:t>
      </w:r>
      <w:r w:rsidRPr="00926144">
        <w:rPr>
          <w:rFonts w:ascii="Arial" w:hAnsi="Arial" w:cs="Arial"/>
          <w:lang w:val="sr-Cyrl-CS"/>
        </w:rPr>
        <w:t xml:space="preserve"> везан за рок изв</w:t>
      </w:r>
      <w:r w:rsidR="00CB2163">
        <w:rPr>
          <w:rFonts w:ascii="Arial" w:hAnsi="Arial" w:cs="Arial"/>
          <w:lang w:val="sr-Cyrl-CS"/>
        </w:rPr>
        <w:t>ођења</w:t>
      </w:r>
      <w:r w:rsidRPr="00926144">
        <w:rPr>
          <w:rFonts w:ascii="Arial" w:hAnsi="Arial" w:cs="Arial"/>
          <w:lang w:val="sr-Cyrl-CS"/>
        </w:rPr>
        <w:t xml:space="preserve"> радова над којима ће се вршити стручни надзор.</w:t>
      </w:r>
    </w:p>
    <w:p w:rsidR="00F34BFC" w:rsidRPr="00926144" w:rsidRDefault="00CB2163" w:rsidP="00F34BFC">
      <w:pPr>
        <w:jc w:val="both"/>
        <w:rPr>
          <w:rFonts w:ascii="Arial" w:hAnsi="Arial" w:cs="Arial"/>
          <w:lang w:val="sr-Cyrl-CS"/>
        </w:rPr>
      </w:pPr>
      <w:r>
        <w:rPr>
          <w:rFonts w:ascii="Arial" w:hAnsi="Arial" w:cs="Arial"/>
        </w:rPr>
        <w:t>Пружалац услуге стручног</w:t>
      </w:r>
      <w:r w:rsidR="00F34BFC" w:rsidRPr="00926144">
        <w:rPr>
          <w:rFonts w:ascii="Arial" w:hAnsi="Arial" w:cs="Arial"/>
        </w:rPr>
        <w:t xml:space="preserve"> надзора дужан је да надзор врши до коначног рока за завршетак радова</w:t>
      </w:r>
      <w:r>
        <w:rPr>
          <w:rFonts w:ascii="Arial" w:hAnsi="Arial" w:cs="Arial"/>
        </w:rPr>
        <w:t xml:space="preserve"> на рехабилитацији Карађорђеве улице у Баточини</w:t>
      </w:r>
      <w:r w:rsidR="00F34BFC" w:rsidRPr="00926144">
        <w:rPr>
          <w:rFonts w:ascii="Arial" w:hAnsi="Arial" w:cs="Arial"/>
        </w:rPr>
        <w:t>, а према уговору закљученом између Наручиоца и Извођача радова.</w:t>
      </w:r>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r w:rsidRPr="00926144">
        <w:rPr>
          <w:rFonts w:ascii="Arial" w:hAnsi="Arial" w:cs="Arial"/>
          <w:iCs/>
        </w:rPr>
        <w:t>Рок важења понуде не може бити краћи од 30 дана од дана отварања понуда.</w:t>
      </w:r>
    </w:p>
    <w:p w:rsidR="00F34BFC" w:rsidRPr="00926144" w:rsidRDefault="00F34BFC" w:rsidP="00F34BFC">
      <w:pPr>
        <w:jc w:val="both"/>
        <w:rPr>
          <w:rFonts w:ascii="Arial" w:hAnsi="Arial" w:cs="Arial"/>
          <w:iCs/>
        </w:rPr>
      </w:pPr>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F34BFC" w:rsidRPr="00926144" w:rsidRDefault="00F34BFC" w:rsidP="00F34BFC">
      <w:pPr>
        <w:jc w:val="both"/>
        <w:rPr>
          <w:rFonts w:ascii="Arial" w:hAnsi="Arial" w:cs="Arial"/>
          <w:iCs/>
          <w:lang w:val="sr-Cyrl-CS"/>
        </w:rPr>
      </w:pPr>
      <w:r w:rsidRPr="00926144">
        <w:rPr>
          <w:rFonts w:ascii="Arial" w:hAnsi="Arial" w:cs="Arial"/>
          <w:iCs/>
        </w:rPr>
        <w:t>Понуђач који прихвати захтев за продужење рока важења понуде на може мењати понуду.</w:t>
      </w:r>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B41BEF" w:rsidRPr="00926144" w:rsidRDefault="00B41BEF" w:rsidP="00B41BEF">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26144" w:rsidRDefault="00B41BEF" w:rsidP="00B41BEF">
      <w:pPr>
        <w:jc w:val="both"/>
        <w:rPr>
          <w:rFonts w:ascii="Arial" w:hAnsi="Arial" w:cs="Arial"/>
          <w:iCs/>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Pr="00926144" w:rsidRDefault="00B41BEF"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lastRenderedPageBreak/>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B00E88" w:rsidRPr="00926144" w:rsidRDefault="00B00E88" w:rsidP="00B00E88">
      <w:pPr>
        <w:jc w:val="both"/>
        <w:rPr>
          <w:rFonts w:ascii="Arial" w:hAnsi="Arial" w:cs="Arial"/>
          <w:iCs/>
        </w:rPr>
      </w:pPr>
      <w:r w:rsidRPr="00926144">
        <w:rPr>
          <w:rFonts w:ascii="Arial" w:hAnsi="Arial" w:cs="Arial"/>
          <w:iCs/>
        </w:rPr>
        <w:t>Није потребно да понуђачи достављају средства финансијског обезбеђења у скопу својих понуда.</w:t>
      </w:r>
    </w:p>
    <w:p w:rsidR="00BD7632" w:rsidRPr="00926144" w:rsidRDefault="00BD7632" w:rsidP="00BD7632">
      <w:pPr>
        <w:jc w:val="both"/>
        <w:rPr>
          <w:rFonts w:ascii="Arial" w:hAnsi="Arial" w:cs="Arial"/>
          <w:b/>
          <w:lang w:val="sr-Cyrl-CS"/>
        </w:rPr>
      </w:pPr>
    </w:p>
    <w:p w:rsidR="00BD7632" w:rsidRPr="00926144" w:rsidRDefault="00BD7632" w:rsidP="00BD7632">
      <w:pPr>
        <w:jc w:val="both"/>
        <w:rPr>
          <w:lang w:val="ru-RU"/>
        </w:rPr>
      </w:pPr>
      <w:r w:rsidRPr="00926144">
        <w:rPr>
          <w:rFonts w:ascii="Arial" w:hAnsi="Arial" w:cs="Arial"/>
          <w:b/>
          <w:bCs/>
          <w:i/>
          <w:lang w:val="ru-RU"/>
        </w:rPr>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926144" w:rsidRDefault="00BD7632" w:rsidP="00BD7632">
      <w:pPr>
        <w:jc w:val="both"/>
        <w:rPr>
          <w:rFonts w:ascii="Arial" w:hAnsi="Arial" w:cs="Arial"/>
          <w:b/>
          <w:bCs/>
          <w:lang w:val="sr-Cyrl-CS"/>
        </w:rPr>
      </w:pPr>
      <w:r w:rsidRPr="00926144">
        <w:rPr>
          <w:rFonts w:ascii="Arial" w:hAnsi="Arial" w:cs="Arial"/>
          <w:b/>
          <w:bCs/>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Pr="00926144">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Општинска управа општине Баточина,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3" w:history="1">
        <w:r w:rsidRPr="00926144">
          <w:rPr>
            <w:rStyle w:val="Hyperlink"/>
            <w:rFonts w:ascii="Arial" w:hAnsi="Arial" w:cs="Arial"/>
            <w:i/>
            <w:iCs/>
          </w:rPr>
          <w:t>olja.jasovic@sobatocina.org.rs</w:t>
        </w:r>
      </w:hyperlink>
      <w:r w:rsidR="005D1857" w:rsidRPr="00926144">
        <w:t xml:space="preserve"> </w:t>
      </w:r>
      <w:r w:rsidR="005D1857" w:rsidRPr="00926144">
        <w:rPr>
          <w:rFonts w:ascii="Arial" w:hAnsi="Arial" w:cs="Arial"/>
        </w:rPr>
        <w:t xml:space="preserve">и </w:t>
      </w:r>
      <w:hyperlink r:id="rId14" w:history="1">
        <w:r w:rsidR="005D1857" w:rsidRPr="00926144">
          <w:rPr>
            <w:rStyle w:val="Hyperlink"/>
            <w:rFonts w:ascii="Arial" w:hAnsi="Arial" w:cs="Arial"/>
          </w:rPr>
          <w:t>opstinabatocina@gmail.com</w:t>
        </w:r>
      </w:hyperlink>
      <w:r w:rsidRPr="00926144">
        <w:rPr>
          <w:rFonts w:ascii="Arial" w:hAnsi="Arial" w:cs="Arial"/>
          <w:i/>
          <w:iCs/>
          <w:color w:val="auto"/>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Pr="00926144">
        <w:rPr>
          <w:rFonts w:ascii="Arial" w:eastAsia="TimesNewRomanPS-BoldMT" w:hAnsi="Arial" w:cs="Arial"/>
          <w:b/>
          <w:bCs/>
          <w:lang w:val="ru-RU"/>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AD1E6A">
        <w:rPr>
          <w:rFonts w:ascii="Arial" w:hAnsi="Arial" w:cs="Arial"/>
          <w:lang w:val="ru-RU"/>
        </w:rPr>
        <w:t xml:space="preserve"> на својој интернет страници.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Pr="00926144">
        <w:rPr>
          <w:rFonts w:ascii="Arial" w:eastAsia="TimesNewRomanPS-BoldMT" w:hAnsi="Arial" w:cs="Arial"/>
          <w:b/>
          <w:bCs/>
          <w:lang w:val="sr-Cyrl-CS"/>
        </w:rPr>
        <w:t xml:space="preserve"> </w:t>
      </w:r>
      <w:r w:rsidR="00176F5A">
        <w:rPr>
          <w:rFonts w:ascii="Arial" w:eastAsia="TimesNewRomanPS-BoldMT" w:hAnsi="Arial" w:cs="Arial"/>
          <w:b/>
          <w:bCs/>
          <w:lang w:val="sr-Cyrl-CS"/>
        </w:rPr>
        <w:t>2/2019</w:t>
      </w:r>
      <w:r w:rsidRPr="00926144">
        <w:rPr>
          <w:rFonts w:ascii="Arial" w:eastAsia="TimesNewRomanPS-BoldMT" w:hAnsi="Arial" w:cs="Arial"/>
          <w:b/>
          <w:bCs/>
          <w:lang w:val="sr-Cyrl-CS"/>
        </w:rPr>
        <w:t xml:space="preserve"> - </w:t>
      </w:r>
      <w:r w:rsidR="00B2556E" w:rsidRPr="00926144">
        <w:rPr>
          <w:rFonts w:ascii="Arial" w:hAnsi="Arial" w:cs="Arial"/>
          <w:b/>
          <w:bCs/>
          <w:iCs/>
          <w:lang w:val="sr-Cyrl-CS"/>
        </w:rPr>
        <w:t xml:space="preserve">Услуге стручног надзора над извођењем радова </w:t>
      </w:r>
      <w:r w:rsidR="00F41482">
        <w:rPr>
          <w:rFonts w:ascii="Arial" w:hAnsi="Arial" w:cs="Arial"/>
          <w:b/>
          <w:bCs/>
          <w:iCs/>
          <w:lang w:val="sr-Cyrl-CS"/>
        </w:rPr>
        <w:t>на рехабилитацији Карађорђеве улице</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r w:rsidRPr="00926144">
        <w:rPr>
          <w:rFonts w:ascii="Arial" w:hAnsi="Arial" w:cs="Arial"/>
          <w:bCs/>
          <w:color w:val="auto"/>
        </w:rPr>
        <w:t xml:space="preserve">Комуникација у поступку јавне набавке врши се искључиво на начин одређен чланом 20. ЗЈН, </w:t>
      </w:r>
      <w:r w:rsidRPr="00926144">
        <w:rPr>
          <w:rFonts w:ascii="Arial" w:hAnsi="Arial" w:cs="Arial"/>
          <w:color w:val="auto"/>
        </w:rPr>
        <w:t xml:space="preserve"> и то: </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lastRenderedPageBreak/>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Pr="00926144" w:rsidRDefault="00BD7632" w:rsidP="00BD7632">
      <w:pPr>
        <w:jc w:val="both"/>
        <w:rPr>
          <w:rFonts w:ascii="Arial" w:hAnsi="Arial" w:cs="Arial"/>
          <w:bCs/>
          <w:color w:val="auto"/>
          <w:lang w:val="ru-RU"/>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926144" w:rsidRDefault="00BD7632" w:rsidP="00BD7632">
      <w:pPr>
        <w:jc w:val="both"/>
        <w:rPr>
          <w:rFonts w:ascii="Arial" w:hAnsi="Arial" w:cs="Arial"/>
          <w:b/>
          <w:lang w:val="ru-RU"/>
        </w:rPr>
      </w:pPr>
      <w:r w:rsidRPr="00926144">
        <w:rPr>
          <w:rFonts w:ascii="Arial" w:hAnsi="Arial" w:cs="Arial"/>
          <w:b/>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непосредно, електронском поштом на e-mail: </w:t>
      </w:r>
      <w:hyperlink r:id="rId15" w:history="1">
        <w:r w:rsidRPr="00926144">
          <w:rPr>
            <w:rStyle w:val="Hyperlink"/>
            <w:rFonts w:ascii="Arial" w:hAnsi="Arial" w:cs="Arial"/>
            <w:i/>
            <w:iCs/>
          </w:rPr>
          <w:t>olja.jasovic@sobatocina.org.rs</w:t>
        </w:r>
      </w:hyperlink>
      <w:r w:rsidRPr="00926144">
        <w:rPr>
          <w:rFonts w:ascii="Arial" w:hAnsi="Arial" w:cs="Arial"/>
          <w:i/>
          <w:iCs/>
          <w:color w:val="auto"/>
          <w:lang w:val="sr-Cyrl-CS"/>
        </w:rPr>
        <w:t xml:space="preserve"> </w:t>
      </w:r>
      <w:r w:rsidR="005D1857" w:rsidRPr="00926144">
        <w:rPr>
          <w:rFonts w:ascii="Arial" w:hAnsi="Arial" w:cs="Arial"/>
          <w:i/>
          <w:iCs/>
          <w:color w:val="auto"/>
          <w:lang w:val="sr-Cyrl-CS"/>
        </w:rPr>
        <w:t xml:space="preserve">и </w:t>
      </w:r>
      <w:hyperlink r:id="rId16" w:history="1">
        <w:r w:rsidR="005D1857" w:rsidRPr="00926144">
          <w:rPr>
            <w:rStyle w:val="Hyperlink"/>
            <w:rFonts w:ascii="Arial" w:hAnsi="Arial" w:cs="Arial"/>
          </w:rPr>
          <w:t>opstinabatocina@gmail.com</w:t>
        </w:r>
      </w:hyperlink>
      <w:r w:rsidR="005D1857" w:rsidRPr="00926144">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Pr="00926144">
        <w:rPr>
          <w:rFonts w:ascii="Arial" w:hAnsi="Arial" w:cs="Arial"/>
        </w:rPr>
        <w:t xml:space="preserve"> или препорученом пошиљком са повратницом на адресу наручиоца.</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може се поднети у току целог поступка јавне набавке, против сваке радње наручиоца, осим ако ЗЈН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w:t>
      </w:r>
      <w:r w:rsidRPr="00926144">
        <w:rPr>
          <w:rFonts w:ascii="Arial" w:hAnsi="Arial" w:cs="Arial"/>
        </w:rPr>
        <w:lastRenderedPageBreak/>
        <w:t xml:space="preserve">Порталу јавних набавки и на интернет страници наручиоца, најкасније у року од два дана од дана пријема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AD1E6A">
        <w:rPr>
          <w:rFonts w:ascii="Arial" w:hAnsi="Arial" w:cs="Arial"/>
        </w:rPr>
        <w:t>седам</w:t>
      </w:r>
      <w:r w:rsidRPr="00926144">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ЗЈН указао наручиоцу на евентуалне недостатке и неправилности, а наручилац исте није отклонио.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BD7632" w:rsidRPr="00926144" w:rsidRDefault="00BD7632" w:rsidP="00BD7632">
      <w:pPr>
        <w:jc w:val="both"/>
        <w:rPr>
          <w:rFonts w:ascii="Arial" w:hAnsi="Arial" w:cs="Arial"/>
        </w:rPr>
      </w:pPr>
      <w:r w:rsidRPr="00926144">
        <w:rPr>
          <w:rFonts w:ascii="Arial" w:hAnsi="Arial" w:cs="Arial"/>
        </w:rPr>
        <w:t xml:space="preserve">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00AD1E6A">
        <w:rPr>
          <w:rFonts w:ascii="Arial" w:hAnsi="Arial" w:cs="Arial"/>
        </w:rPr>
        <w:t>десет</w:t>
      </w:r>
      <w:r w:rsidRPr="00926144">
        <w:rPr>
          <w:rFonts w:ascii="Arial" w:hAnsi="Arial" w:cs="Arial"/>
        </w:rPr>
        <w:t xml:space="preserve"> дана од дана објављивања одлуке на Порталу јавних набавки.</w:t>
      </w:r>
    </w:p>
    <w:p w:rsidR="00BD7632" w:rsidRPr="00926144" w:rsidRDefault="00BD7632" w:rsidP="00BD7632">
      <w:pPr>
        <w:jc w:val="both"/>
        <w:rPr>
          <w:rFonts w:ascii="Arial" w:hAnsi="Arial" w:cs="Arial"/>
        </w:rPr>
      </w:pPr>
      <w:r w:rsidRPr="00926144">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BD7632" w:rsidRPr="00926144" w:rsidRDefault="00BD7632" w:rsidP="00BD7632">
      <w:pPr>
        <w:jc w:val="both"/>
        <w:rPr>
          <w:rFonts w:ascii="Arial" w:hAnsi="Arial" w:cs="Arial"/>
        </w:rPr>
      </w:pPr>
      <w:r w:rsidRPr="00926144">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1) назив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назив и адресу наручиоца; </w:t>
      </w:r>
    </w:p>
    <w:p w:rsidR="00BD7632" w:rsidRPr="00926144" w:rsidRDefault="00BD7632" w:rsidP="00BD7632">
      <w:pPr>
        <w:jc w:val="both"/>
        <w:rPr>
          <w:rFonts w:ascii="Arial" w:hAnsi="Arial" w:cs="Arial"/>
        </w:rPr>
      </w:pPr>
      <w:r w:rsidRPr="00926144">
        <w:rPr>
          <w:rFonts w:ascii="Arial" w:hAnsi="Arial" w:cs="Arial"/>
        </w:rPr>
        <w:t xml:space="preserve">3)податке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4) повреде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чињенице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6) потврду о уплати таксе из члана 156. овог ЗЈН;</w:t>
      </w:r>
    </w:p>
    <w:p w:rsidR="00BD7632" w:rsidRPr="00926144" w:rsidRDefault="00BD7632" w:rsidP="00BD7632">
      <w:pPr>
        <w:jc w:val="both"/>
        <w:rPr>
          <w:rFonts w:ascii="Arial" w:hAnsi="Arial" w:cs="Arial"/>
        </w:rPr>
      </w:pPr>
      <w:r w:rsidRPr="00926144">
        <w:rPr>
          <w:rFonts w:ascii="Arial" w:hAnsi="Arial" w:cs="Arial"/>
        </w:rPr>
        <w:t xml:space="preserve">7) потпис подносиоца. </w:t>
      </w:r>
    </w:p>
    <w:p w:rsidR="00BD7632" w:rsidRPr="00926144" w:rsidRDefault="00BD7632" w:rsidP="00BD7632">
      <w:pPr>
        <w:jc w:val="both"/>
        <w:rPr>
          <w:rFonts w:ascii="Arial" w:hAnsi="Arial" w:cs="Arial"/>
        </w:rPr>
      </w:pPr>
      <w:r w:rsidRPr="00926144">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BD7632" w:rsidRPr="00926144" w:rsidRDefault="00BD7632" w:rsidP="00BD7632">
      <w:pPr>
        <w:ind w:firstLine="708"/>
        <w:jc w:val="both"/>
        <w:rPr>
          <w:rFonts w:ascii="Arial" w:hAnsi="Arial" w:cs="Arial"/>
          <w:b/>
        </w:rPr>
      </w:pPr>
      <w:r w:rsidRPr="00926144">
        <w:rPr>
          <w:rFonts w:ascii="Arial" w:hAnsi="Arial" w:cs="Arial"/>
        </w:rPr>
        <w:t xml:space="preserve">1. </w:t>
      </w:r>
      <w:r w:rsidRPr="00926144">
        <w:rPr>
          <w:rFonts w:ascii="Arial" w:hAnsi="Arial" w:cs="Arial"/>
          <w:b/>
        </w:rPr>
        <w:t xml:space="preserve">Потврда о извршеној уплати таксе из члана 156. ЗЈН која садржи следеће елементе: </w:t>
      </w:r>
    </w:p>
    <w:p w:rsidR="00BD7632" w:rsidRPr="00926144" w:rsidRDefault="00BD7632" w:rsidP="00BD7632">
      <w:pPr>
        <w:ind w:firstLine="708"/>
        <w:jc w:val="both"/>
        <w:rPr>
          <w:rFonts w:ascii="Arial" w:hAnsi="Arial" w:cs="Arial"/>
        </w:rPr>
      </w:pPr>
      <w:r w:rsidRPr="00926144">
        <w:rPr>
          <w:rFonts w:ascii="Arial" w:hAnsi="Arial" w:cs="Arial"/>
        </w:rPr>
        <w:t xml:space="preserve">(1) да буде издата од стране банке и да садржи печат банке; </w:t>
      </w:r>
    </w:p>
    <w:p w:rsidR="00BD7632" w:rsidRPr="00926144" w:rsidRDefault="00BD7632" w:rsidP="00BD7632">
      <w:pPr>
        <w:ind w:firstLine="708"/>
        <w:jc w:val="both"/>
        <w:rPr>
          <w:rFonts w:ascii="Arial" w:hAnsi="Arial" w:cs="Arial"/>
        </w:rPr>
      </w:pPr>
      <w:r w:rsidRPr="00926144">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BD7632" w:rsidRPr="00926144" w:rsidRDefault="00BD7632" w:rsidP="00BD7632">
      <w:pPr>
        <w:ind w:firstLine="708"/>
        <w:jc w:val="both"/>
        <w:rPr>
          <w:rFonts w:ascii="Arial" w:hAnsi="Arial" w:cs="Arial"/>
        </w:rPr>
      </w:pPr>
      <w:r w:rsidRPr="00926144">
        <w:rPr>
          <w:rFonts w:ascii="Arial" w:hAnsi="Arial" w:cs="Arial"/>
        </w:rPr>
        <w:t xml:space="preserve">(3) износ таксе из члана 156. ЗЈН чија се уплата врши - </w:t>
      </w:r>
      <w:r w:rsidR="005D1857" w:rsidRPr="00926144">
        <w:rPr>
          <w:rFonts w:ascii="Arial" w:hAnsi="Arial" w:cs="Arial"/>
        </w:rPr>
        <w:t>12</w:t>
      </w:r>
      <w:r w:rsidRPr="00926144">
        <w:rPr>
          <w:rFonts w:ascii="Arial" w:hAnsi="Arial" w:cs="Arial"/>
        </w:rPr>
        <w:t xml:space="preserve">0.000 динара; </w:t>
      </w:r>
    </w:p>
    <w:p w:rsidR="00BD7632" w:rsidRPr="00926144" w:rsidRDefault="00BD7632" w:rsidP="00BD7632">
      <w:pPr>
        <w:ind w:firstLine="708"/>
        <w:jc w:val="both"/>
        <w:rPr>
          <w:rFonts w:ascii="Arial" w:hAnsi="Arial" w:cs="Arial"/>
        </w:rPr>
      </w:pPr>
      <w:r w:rsidRPr="00926144">
        <w:rPr>
          <w:rFonts w:ascii="Arial" w:hAnsi="Arial" w:cs="Arial"/>
        </w:rPr>
        <w:t>(4) број рачуна: 840-30678845-06;</w:t>
      </w:r>
    </w:p>
    <w:p w:rsidR="00BD7632" w:rsidRPr="00926144" w:rsidRDefault="00BD7632" w:rsidP="00BD7632">
      <w:pPr>
        <w:ind w:firstLine="708"/>
        <w:jc w:val="both"/>
        <w:rPr>
          <w:rFonts w:ascii="Arial" w:hAnsi="Arial" w:cs="Arial"/>
        </w:rPr>
      </w:pPr>
      <w:r w:rsidRPr="00926144">
        <w:rPr>
          <w:rFonts w:ascii="Arial" w:hAnsi="Arial" w:cs="Arial"/>
        </w:rPr>
        <w:t xml:space="preserve">(5) шифру плаћања: 153 или 253; </w:t>
      </w:r>
    </w:p>
    <w:p w:rsidR="00BD7632" w:rsidRPr="00926144" w:rsidRDefault="00BD7632" w:rsidP="00BD7632">
      <w:pPr>
        <w:ind w:firstLine="708"/>
        <w:jc w:val="both"/>
        <w:rPr>
          <w:rFonts w:ascii="Arial" w:hAnsi="Arial" w:cs="Arial"/>
        </w:rPr>
      </w:pPr>
      <w:r w:rsidRPr="00926144">
        <w:rPr>
          <w:rFonts w:ascii="Arial" w:hAnsi="Arial" w:cs="Arial"/>
        </w:rPr>
        <w:lastRenderedPageBreak/>
        <w:t>(6) позив на број: подаци о броју или ознаци јавне набавке поводом које се подноси захтев за заштиту права;</w:t>
      </w:r>
    </w:p>
    <w:p w:rsidR="00BD7632" w:rsidRPr="00926144" w:rsidRDefault="00BD7632" w:rsidP="00BD7632">
      <w:pPr>
        <w:ind w:firstLine="708"/>
        <w:jc w:val="both"/>
        <w:rPr>
          <w:rFonts w:ascii="Arial" w:hAnsi="Arial" w:cs="Arial"/>
        </w:rPr>
      </w:pPr>
      <w:r w:rsidRPr="00926144">
        <w:rPr>
          <w:rFonts w:ascii="Arial" w:hAnsi="Arial" w:cs="Arial"/>
        </w:rPr>
        <w:t>(7) сврха: ЗЗП; ...............</w:t>
      </w:r>
      <w:r w:rsidRPr="00926144">
        <w:rPr>
          <w:rFonts w:ascii="Arial" w:hAnsi="Arial" w:cs="Arial"/>
          <w:i/>
          <w:iCs/>
        </w:rPr>
        <w:t xml:space="preserve"> [навести назив наручиоца]</w:t>
      </w:r>
      <w:r w:rsidRPr="00926144">
        <w:rPr>
          <w:rFonts w:ascii="Arial" w:hAnsi="Arial" w:cs="Arial"/>
        </w:rPr>
        <w:t>; јавна набавка ЈН ....</w:t>
      </w:r>
      <w:r w:rsidRPr="00926144">
        <w:rPr>
          <w:rFonts w:ascii="Arial" w:hAnsi="Arial" w:cs="Arial"/>
          <w:i/>
          <w:iCs/>
        </w:rPr>
        <w:t xml:space="preserve"> [навести редни број јавне набавкe;</w:t>
      </w:r>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(8) корисник: буџет Републике Србије;</w:t>
      </w:r>
    </w:p>
    <w:p w:rsidR="00BD7632" w:rsidRPr="00926144" w:rsidRDefault="00BD7632" w:rsidP="00BD7632">
      <w:pPr>
        <w:ind w:firstLine="708"/>
        <w:jc w:val="both"/>
        <w:rPr>
          <w:rFonts w:ascii="Arial" w:hAnsi="Arial" w:cs="Arial"/>
        </w:rPr>
      </w:pPr>
      <w:r w:rsidRPr="00926144">
        <w:rPr>
          <w:rFonts w:ascii="Arial" w:hAnsi="Arial" w:cs="Arial"/>
        </w:rPr>
        <w:t xml:space="preserve">(9) назив уплатиоца, односно назив подносиоца захтева за заштиту права за којег је извршена уплата таксе; </w:t>
      </w:r>
    </w:p>
    <w:p w:rsidR="00BD7632" w:rsidRPr="00926144" w:rsidRDefault="00BD7632" w:rsidP="00BD7632">
      <w:pPr>
        <w:ind w:firstLine="708"/>
        <w:jc w:val="both"/>
        <w:rPr>
          <w:rFonts w:ascii="Arial" w:hAnsi="Arial" w:cs="Arial"/>
        </w:rPr>
      </w:pPr>
      <w:r w:rsidRPr="00926144">
        <w:rPr>
          <w:rFonts w:ascii="Arial" w:hAnsi="Arial" w:cs="Arial"/>
        </w:rPr>
        <w:t xml:space="preserve">(10) потпис овлашћеног лица банке,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2. </w:t>
      </w:r>
      <w:r w:rsidRPr="00926144">
        <w:rPr>
          <w:rFonts w:ascii="Arial" w:hAnsi="Arial" w:cs="Arial"/>
          <w:b/>
        </w:rPr>
        <w:t>Налог за уплату,</w:t>
      </w:r>
      <w:r w:rsidRPr="00926144">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b/>
        </w:rPr>
      </w:pPr>
      <w:r w:rsidRPr="00926144">
        <w:rPr>
          <w:rFonts w:ascii="Arial" w:hAnsi="Arial" w:cs="Arial"/>
        </w:rPr>
        <w:t xml:space="preserve">3. </w:t>
      </w:r>
      <w:r w:rsidRPr="00926144">
        <w:rPr>
          <w:rFonts w:ascii="Arial" w:hAnsi="Arial" w:cs="Arial"/>
          <w:b/>
        </w:rPr>
        <w:t>Потврда издата од стране Републике Србије, Министарства финансија, Управе за трезор,</w:t>
      </w:r>
      <w:r w:rsidRPr="00926144">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26144">
        <w:rPr>
          <w:rFonts w:ascii="Arial" w:hAnsi="Arial" w:cs="Arial"/>
          <w:b/>
        </w:rPr>
        <w:t xml:space="preserve"> или</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4. </w:t>
      </w:r>
      <w:r w:rsidRPr="00926144">
        <w:rPr>
          <w:rFonts w:ascii="Arial" w:hAnsi="Arial" w:cs="Arial"/>
          <w:b/>
        </w:rPr>
        <w:t xml:space="preserve">Потврда издата од стране Народне банке Србије, </w:t>
      </w:r>
      <w:r w:rsidRPr="00926144">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26144" w:rsidRDefault="00BD7632" w:rsidP="00BD7632">
      <w:pPr>
        <w:pStyle w:val="ListParagraph"/>
        <w:rPr>
          <w:rFonts w:ascii="Arial" w:hAnsi="Arial" w:cs="Arial"/>
        </w:rPr>
      </w:pPr>
    </w:p>
    <w:p w:rsidR="00BD7632" w:rsidRPr="00926144" w:rsidRDefault="00BD7632" w:rsidP="00BD7632">
      <w:pPr>
        <w:jc w:val="both"/>
        <w:rPr>
          <w:rFonts w:ascii="Arial" w:hAnsi="Arial" w:cs="Arial"/>
        </w:rPr>
      </w:pPr>
      <w:r w:rsidRPr="00926144">
        <w:rPr>
          <w:rFonts w:ascii="Arial" w:hAnsi="Arial" w:cs="Arial"/>
        </w:rPr>
        <w:t xml:space="preserve">Поступак заштите права регулисан је одредбама чл. 138. - 166. ЗЈН. </w:t>
      </w:r>
    </w:p>
    <w:p w:rsidR="00B00E88" w:rsidRPr="00926144" w:rsidRDefault="00B00E88" w:rsidP="00BD7632">
      <w:pPr>
        <w:jc w:val="both"/>
        <w:rPr>
          <w:rFonts w:ascii="Arial" w:hAnsi="Arial" w:cs="Arial"/>
          <w:lang w:val="ru-RU"/>
        </w:rPr>
      </w:pPr>
    </w:p>
    <w:p w:rsidR="00B41BEF" w:rsidRPr="00926144" w:rsidRDefault="00B41BEF" w:rsidP="00BD7632">
      <w:pPr>
        <w:jc w:val="both"/>
        <w:rPr>
          <w:rFonts w:ascii="Arial" w:hAnsi="Arial" w:cs="Arial"/>
          <w:lang w:val="ru-RU"/>
        </w:rPr>
      </w:pPr>
    </w:p>
    <w:p w:rsidR="00BD7632" w:rsidRPr="00926144" w:rsidRDefault="00BD7632" w:rsidP="00BD7632">
      <w:pPr>
        <w:jc w:val="both"/>
        <w:rPr>
          <w:rFonts w:ascii="Arial" w:hAnsi="Arial" w:cs="Arial"/>
          <w:b/>
          <w:lang w:val="ru-RU"/>
        </w:rPr>
      </w:pPr>
      <w:r w:rsidRPr="00926144">
        <w:rPr>
          <w:rFonts w:ascii="Arial" w:hAnsi="Arial" w:cs="Arial"/>
          <w:b/>
          <w:lang w:val="ru-RU"/>
        </w:rPr>
        <w:t>18. РОК У КОЈЕМ ЋЕ УГОВОР БИТИ ЗАКЉУЧЕН</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lang w:val="sr-Cyrl-CS"/>
        </w:rPr>
      </w:pPr>
      <w:r w:rsidRPr="00926144">
        <w:rPr>
          <w:rFonts w:ascii="Arial" w:hAnsi="Arial" w:cs="Arial"/>
          <w:lang w:val="sr-Cyrl-CS"/>
        </w:rPr>
        <w:t xml:space="preserve">Одлука о дедели уговора биће донета у року од </w:t>
      </w:r>
      <w:r w:rsidR="005D1857" w:rsidRPr="00926144">
        <w:rPr>
          <w:rFonts w:ascii="Arial" w:hAnsi="Arial" w:cs="Arial"/>
          <w:lang w:val="sr-Cyrl-CS"/>
        </w:rPr>
        <w:t>25</w:t>
      </w:r>
      <w:r w:rsidRPr="00926144">
        <w:rPr>
          <w:rFonts w:ascii="Arial" w:hAnsi="Arial" w:cs="Arial"/>
          <w:lang w:val="sr-Cyrl-CS"/>
        </w:rPr>
        <w:t xml:space="preserve"> дана од дана отварања понуда.</w:t>
      </w:r>
    </w:p>
    <w:p w:rsidR="00BD7632" w:rsidRPr="00926144" w:rsidRDefault="00BD7632" w:rsidP="00BD7632">
      <w:pPr>
        <w:jc w:val="both"/>
        <w:rPr>
          <w:rFonts w:ascii="Arial" w:hAnsi="Arial" w:cs="Arial"/>
          <w:noProof/>
          <w:color w:val="000000" w:themeColor="text1"/>
          <w:lang w:val="sr-Cyrl-CS"/>
        </w:rPr>
      </w:pPr>
      <w:r w:rsidRPr="00926144">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BD7632" w:rsidRDefault="00BD7632" w:rsidP="00BD7632">
      <w:pPr>
        <w:jc w:val="both"/>
        <w:rPr>
          <w:rFonts w:ascii="Arial" w:hAnsi="Arial" w:cs="Arial"/>
          <w:noProof/>
          <w:lang w:val="sr-Cyrl-CS"/>
        </w:rPr>
      </w:pPr>
      <w:r w:rsidRPr="00926144">
        <w:rPr>
          <w:rFonts w:ascii="Arial" w:hAnsi="Arial" w:cs="Arial"/>
          <w:noProof/>
          <w:lang w:val="sr-Cyrl-CS"/>
        </w:rPr>
        <w:t>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w:t>
      </w:r>
    </w:p>
    <w:p w:rsidR="005520AD" w:rsidRPr="00B21BCC" w:rsidRDefault="005520AD" w:rsidP="00BD7632">
      <w:pPr>
        <w:jc w:val="both"/>
        <w:rPr>
          <w:rFonts w:ascii="Arial" w:hAnsi="Arial" w:cs="Arial"/>
          <w:b/>
          <w:bCs/>
          <w:i/>
          <w:iCs/>
          <w:lang w:val="ru-RU"/>
        </w:rPr>
      </w:pPr>
    </w:p>
    <w:sectPr w:rsidR="005520AD" w:rsidRPr="00B21BCC" w:rsidSect="00387060">
      <w:footerReference w:type="default" r:id="rId17"/>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39A8" w:rsidRDefault="001939A8" w:rsidP="00882075">
      <w:pPr>
        <w:spacing w:line="240" w:lineRule="auto"/>
      </w:pPr>
      <w:r>
        <w:separator/>
      </w:r>
    </w:p>
  </w:endnote>
  <w:endnote w:type="continuationSeparator" w:id="1">
    <w:p w:rsidR="001939A8" w:rsidRDefault="001939A8"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Calibri-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C54A29">
      <w:tc>
        <w:tcPr>
          <w:tcW w:w="8208" w:type="dxa"/>
          <w:tcBorders>
            <w:top w:val="single" w:sz="8" w:space="0" w:color="808080"/>
          </w:tcBorders>
          <w:shd w:val="clear" w:color="auto" w:fill="auto"/>
        </w:tcPr>
        <w:p w:rsidR="00C54A29" w:rsidRPr="008968A8" w:rsidRDefault="00C54A29" w:rsidP="00176F5A">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2/2019</w:t>
          </w:r>
        </w:p>
      </w:tc>
      <w:tc>
        <w:tcPr>
          <w:tcW w:w="1034" w:type="dxa"/>
          <w:tcBorders>
            <w:top w:val="single" w:sz="8" w:space="0" w:color="808080"/>
            <w:left w:val="single" w:sz="8" w:space="0" w:color="808080"/>
          </w:tcBorders>
          <w:shd w:val="clear" w:color="auto" w:fill="auto"/>
        </w:tcPr>
        <w:p w:rsidR="00C54A29" w:rsidRDefault="00C54A29">
          <w:pPr>
            <w:pStyle w:val="Footer"/>
            <w:rPr>
              <w:color w:val="1F497D"/>
            </w:rPr>
          </w:pPr>
          <w:r>
            <w:rPr>
              <w:b/>
              <w:bCs/>
              <w:color w:val="4F81BD"/>
            </w:rPr>
            <w:t xml:space="preserve"> </w:t>
          </w:r>
          <w:r w:rsidR="00CB747D">
            <w:rPr>
              <w:b/>
              <w:bCs/>
              <w:color w:val="4F81BD"/>
            </w:rPr>
            <w:fldChar w:fldCharType="begin"/>
          </w:r>
          <w:r>
            <w:rPr>
              <w:b/>
              <w:bCs/>
              <w:color w:val="4F81BD"/>
            </w:rPr>
            <w:instrText xml:space="preserve"> PAGE </w:instrText>
          </w:r>
          <w:r w:rsidR="00CB747D">
            <w:rPr>
              <w:b/>
              <w:bCs/>
              <w:color w:val="4F81BD"/>
            </w:rPr>
            <w:fldChar w:fldCharType="separate"/>
          </w:r>
          <w:r w:rsidR="0029183B">
            <w:rPr>
              <w:b/>
              <w:bCs/>
              <w:noProof/>
              <w:color w:val="4F81BD"/>
            </w:rPr>
            <w:t>1</w:t>
          </w:r>
          <w:r w:rsidR="00CB747D">
            <w:rPr>
              <w:b/>
              <w:bCs/>
              <w:color w:val="4F81BD"/>
            </w:rPr>
            <w:fldChar w:fldCharType="end"/>
          </w:r>
          <w:r>
            <w:rPr>
              <w:color w:val="4F81BD"/>
            </w:rPr>
            <w:t xml:space="preserve">/ </w:t>
          </w:r>
          <w:r w:rsidR="00CB747D">
            <w:rPr>
              <w:b/>
              <w:bCs/>
              <w:color w:val="4F81BD"/>
            </w:rPr>
            <w:fldChar w:fldCharType="begin"/>
          </w:r>
          <w:r>
            <w:rPr>
              <w:b/>
              <w:bCs/>
              <w:color w:val="4F81BD"/>
            </w:rPr>
            <w:instrText xml:space="preserve"> NUMPAGES \*Arabic </w:instrText>
          </w:r>
          <w:r w:rsidR="00CB747D">
            <w:rPr>
              <w:b/>
              <w:bCs/>
              <w:color w:val="4F81BD"/>
            </w:rPr>
            <w:fldChar w:fldCharType="separate"/>
          </w:r>
          <w:r w:rsidR="0029183B">
            <w:rPr>
              <w:b/>
              <w:bCs/>
              <w:noProof/>
              <w:color w:val="4F81BD"/>
            </w:rPr>
            <w:t>38</w:t>
          </w:r>
          <w:r w:rsidR="00CB747D">
            <w:rPr>
              <w:b/>
              <w:bCs/>
              <w:color w:val="4F81BD"/>
            </w:rPr>
            <w:fldChar w:fldCharType="end"/>
          </w:r>
        </w:p>
      </w:tc>
    </w:tr>
  </w:tbl>
  <w:p w:rsidR="00C54A29" w:rsidRDefault="00C54A29">
    <w:pPr>
      <w:pStyle w:val="Footer"/>
      <w:jc w:val="right"/>
    </w:pPr>
    <w:r>
      <w:rPr>
        <w:color w:val="1F497D"/>
      </w:rPr>
      <w:t xml:space="preserve"> </w:t>
    </w:r>
  </w:p>
  <w:p w:rsidR="00C54A29" w:rsidRDefault="00C54A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39A8" w:rsidRDefault="001939A8" w:rsidP="00882075">
      <w:pPr>
        <w:spacing w:line="240" w:lineRule="auto"/>
      </w:pPr>
      <w:r>
        <w:separator/>
      </w:r>
    </w:p>
  </w:footnote>
  <w:footnote w:type="continuationSeparator" w:id="1">
    <w:p w:rsidR="001939A8" w:rsidRDefault="001939A8" w:rsidP="0088207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916AB4"/>
    <w:multiLevelType w:val="hybridMultilevel"/>
    <w:tmpl w:val="9ACC0A68"/>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8D5632E"/>
    <w:multiLevelType w:val="hybridMultilevel"/>
    <w:tmpl w:val="543AA5B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9656592"/>
    <w:multiLevelType w:val="hybridMultilevel"/>
    <w:tmpl w:val="B8C86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9">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4">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7">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8">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nsid w:val="4D3079E3"/>
    <w:multiLevelType w:val="hybridMultilevel"/>
    <w:tmpl w:val="A568F1B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3">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4F441D"/>
    <w:multiLevelType w:val="hybridMultilevel"/>
    <w:tmpl w:val="9B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5960D4"/>
    <w:multiLevelType w:val="hybridMultilevel"/>
    <w:tmpl w:val="855CAE1C"/>
    <w:lvl w:ilvl="0" w:tplc="D714D78A">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0">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8"/>
  </w:num>
  <w:num w:numId="5">
    <w:abstractNumId w:val="33"/>
  </w:num>
  <w:num w:numId="6">
    <w:abstractNumId w:val="32"/>
  </w:num>
  <w:num w:numId="7">
    <w:abstractNumId w:val="27"/>
  </w:num>
  <w:num w:numId="8">
    <w:abstractNumId w:val="42"/>
  </w:num>
  <w:num w:numId="9">
    <w:abstractNumId w:val="11"/>
  </w:num>
  <w:num w:numId="10">
    <w:abstractNumId w:val="17"/>
  </w:num>
  <w:num w:numId="11">
    <w:abstractNumId w:val="22"/>
  </w:num>
  <w:num w:numId="12">
    <w:abstractNumId w:val="16"/>
  </w:num>
  <w:num w:numId="13">
    <w:abstractNumId w:val="26"/>
  </w:num>
  <w:num w:numId="14">
    <w:abstractNumId w:val="28"/>
  </w:num>
  <w:num w:numId="15">
    <w:abstractNumId w:val="24"/>
  </w:num>
  <w:num w:numId="16">
    <w:abstractNumId w:val="40"/>
  </w:num>
  <w:num w:numId="17">
    <w:abstractNumId w:val="30"/>
  </w:num>
  <w:num w:numId="18">
    <w:abstractNumId w:val="13"/>
  </w:num>
  <w:num w:numId="19">
    <w:abstractNumId w:val="25"/>
  </w:num>
  <w:num w:numId="20">
    <w:abstractNumId w:val="36"/>
  </w:num>
  <w:num w:numId="21">
    <w:abstractNumId w:val="34"/>
  </w:num>
  <w:num w:numId="22">
    <w:abstractNumId w:val="23"/>
  </w:num>
  <w:num w:numId="23">
    <w:abstractNumId w:val="21"/>
  </w:num>
  <w:num w:numId="24">
    <w:abstractNumId w:val="12"/>
  </w:num>
  <w:num w:numId="25">
    <w:abstractNumId w:val="41"/>
  </w:num>
  <w:num w:numId="26">
    <w:abstractNumId w:val="38"/>
  </w:num>
  <w:num w:numId="27">
    <w:abstractNumId w:val="29"/>
  </w:num>
  <w:num w:numId="28">
    <w:abstractNumId w:val="37"/>
  </w:num>
  <w:num w:numId="29">
    <w:abstractNumId w:val="19"/>
  </w:num>
  <w:num w:numId="30">
    <w:abstractNumId w:val="20"/>
  </w:num>
  <w:num w:numId="31">
    <w:abstractNumId w:val="39"/>
  </w:num>
  <w:num w:numId="32">
    <w:abstractNumId w:val="35"/>
  </w:num>
  <w:num w:numId="33">
    <w:abstractNumId w:val="10"/>
  </w:num>
  <w:num w:numId="34">
    <w:abstractNumId w:val="7"/>
  </w:num>
  <w:num w:numId="35">
    <w:abstractNumId w:val="31"/>
  </w:num>
  <w:num w:numId="36">
    <w:abstractNumId w:val="14"/>
  </w:num>
  <w:num w:numId="37">
    <w:abstractNumId w:val="1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520AD"/>
    <w:rsid w:val="00004F3C"/>
    <w:rsid w:val="000072AD"/>
    <w:rsid w:val="00011429"/>
    <w:rsid w:val="00022C84"/>
    <w:rsid w:val="00056902"/>
    <w:rsid w:val="00060800"/>
    <w:rsid w:val="00060BAB"/>
    <w:rsid w:val="00063E8A"/>
    <w:rsid w:val="0006594C"/>
    <w:rsid w:val="00070B57"/>
    <w:rsid w:val="000A04E1"/>
    <w:rsid w:val="00115986"/>
    <w:rsid w:val="00116859"/>
    <w:rsid w:val="0012038B"/>
    <w:rsid w:val="001261D2"/>
    <w:rsid w:val="00171747"/>
    <w:rsid w:val="00171A63"/>
    <w:rsid w:val="00173CCC"/>
    <w:rsid w:val="00176F5A"/>
    <w:rsid w:val="001939A8"/>
    <w:rsid w:val="001953B1"/>
    <w:rsid w:val="001A6510"/>
    <w:rsid w:val="001B424F"/>
    <w:rsid w:val="001D4B8D"/>
    <w:rsid w:val="00211B2F"/>
    <w:rsid w:val="00212CB1"/>
    <w:rsid w:val="00235EB2"/>
    <w:rsid w:val="00236C0F"/>
    <w:rsid w:val="00241A22"/>
    <w:rsid w:val="00251DCA"/>
    <w:rsid w:val="00270674"/>
    <w:rsid w:val="002714C0"/>
    <w:rsid w:val="0029183B"/>
    <w:rsid w:val="002960B1"/>
    <w:rsid w:val="002978BB"/>
    <w:rsid w:val="002A0046"/>
    <w:rsid w:val="002A1C35"/>
    <w:rsid w:val="002A3B7B"/>
    <w:rsid w:val="002A724A"/>
    <w:rsid w:val="002C7AC7"/>
    <w:rsid w:val="002F799E"/>
    <w:rsid w:val="00313F53"/>
    <w:rsid w:val="00335789"/>
    <w:rsid w:val="003360B0"/>
    <w:rsid w:val="00340AE2"/>
    <w:rsid w:val="00352178"/>
    <w:rsid w:val="003634FA"/>
    <w:rsid w:val="00387060"/>
    <w:rsid w:val="003A2C20"/>
    <w:rsid w:val="003C0A8E"/>
    <w:rsid w:val="003D267C"/>
    <w:rsid w:val="003E5A86"/>
    <w:rsid w:val="003F06BE"/>
    <w:rsid w:val="003F1510"/>
    <w:rsid w:val="003F5CD2"/>
    <w:rsid w:val="0041314B"/>
    <w:rsid w:val="0041534E"/>
    <w:rsid w:val="00420C26"/>
    <w:rsid w:val="00423D8E"/>
    <w:rsid w:val="00425375"/>
    <w:rsid w:val="004256A8"/>
    <w:rsid w:val="004259F6"/>
    <w:rsid w:val="00427A65"/>
    <w:rsid w:val="004513B7"/>
    <w:rsid w:val="0045696C"/>
    <w:rsid w:val="00480BC8"/>
    <w:rsid w:val="004A0526"/>
    <w:rsid w:val="004A4FA1"/>
    <w:rsid w:val="004A6FBC"/>
    <w:rsid w:val="004B58A9"/>
    <w:rsid w:val="004B758B"/>
    <w:rsid w:val="004D667B"/>
    <w:rsid w:val="004F4CDB"/>
    <w:rsid w:val="00507A8F"/>
    <w:rsid w:val="00511ADD"/>
    <w:rsid w:val="005211FD"/>
    <w:rsid w:val="005238AE"/>
    <w:rsid w:val="00526AE8"/>
    <w:rsid w:val="00532FA1"/>
    <w:rsid w:val="0053638E"/>
    <w:rsid w:val="005520AD"/>
    <w:rsid w:val="005718A6"/>
    <w:rsid w:val="0058445C"/>
    <w:rsid w:val="00595A64"/>
    <w:rsid w:val="00597C9E"/>
    <w:rsid w:val="005C2D5A"/>
    <w:rsid w:val="005D1857"/>
    <w:rsid w:val="005E1A44"/>
    <w:rsid w:val="005F0ACF"/>
    <w:rsid w:val="005F0B45"/>
    <w:rsid w:val="006172C7"/>
    <w:rsid w:val="006306CC"/>
    <w:rsid w:val="006354F3"/>
    <w:rsid w:val="00636BD1"/>
    <w:rsid w:val="00667D1F"/>
    <w:rsid w:val="0067493F"/>
    <w:rsid w:val="0069284F"/>
    <w:rsid w:val="006959BC"/>
    <w:rsid w:val="006E7586"/>
    <w:rsid w:val="006F4FA3"/>
    <w:rsid w:val="00722525"/>
    <w:rsid w:val="007259D9"/>
    <w:rsid w:val="00745547"/>
    <w:rsid w:val="00752063"/>
    <w:rsid w:val="00763DB6"/>
    <w:rsid w:val="007848A8"/>
    <w:rsid w:val="007A4119"/>
    <w:rsid w:val="007A7176"/>
    <w:rsid w:val="007E5E8F"/>
    <w:rsid w:val="007E6F66"/>
    <w:rsid w:val="007F50BC"/>
    <w:rsid w:val="007F73BB"/>
    <w:rsid w:val="00815C13"/>
    <w:rsid w:val="00825767"/>
    <w:rsid w:val="00865137"/>
    <w:rsid w:val="008660D4"/>
    <w:rsid w:val="00871349"/>
    <w:rsid w:val="00871579"/>
    <w:rsid w:val="00882075"/>
    <w:rsid w:val="008825C8"/>
    <w:rsid w:val="00884E02"/>
    <w:rsid w:val="008A009A"/>
    <w:rsid w:val="008B712E"/>
    <w:rsid w:val="008C4CA8"/>
    <w:rsid w:val="008D16DA"/>
    <w:rsid w:val="008E5B31"/>
    <w:rsid w:val="008F7B91"/>
    <w:rsid w:val="00920F81"/>
    <w:rsid w:val="00926144"/>
    <w:rsid w:val="009320C8"/>
    <w:rsid w:val="009345C0"/>
    <w:rsid w:val="009470AE"/>
    <w:rsid w:val="009576B9"/>
    <w:rsid w:val="00960298"/>
    <w:rsid w:val="00962D9E"/>
    <w:rsid w:val="009731C2"/>
    <w:rsid w:val="00980657"/>
    <w:rsid w:val="00980E01"/>
    <w:rsid w:val="009A0535"/>
    <w:rsid w:val="009B7B00"/>
    <w:rsid w:val="009D6323"/>
    <w:rsid w:val="00A32B8C"/>
    <w:rsid w:val="00A6376B"/>
    <w:rsid w:val="00A73AF4"/>
    <w:rsid w:val="00A80620"/>
    <w:rsid w:val="00A8478B"/>
    <w:rsid w:val="00AA5CF2"/>
    <w:rsid w:val="00AC26C2"/>
    <w:rsid w:val="00AD1E6A"/>
    <w:rsid w:val="00AD24A0"/>
    <w:rsid w:val="00AF056D"/>
    <w:rsid w:val="00AF23A4"/>
    <w:rsid w:val="00AF449A"/>
    <w:rsid w:val="00B00E88"/>
    <w:rsid w:val="00B017E4"/>
    <w:rsid w:val="00B13D61"/>
    <w:rsid w:val="00B172AA"/>
    <w:rsid w:val="00B1790D"/>
    <w:rsid w:val="00B206B3"/>
    <w:rsid w:val="00B20914"/>
    <w:rsid w:val="00B2556E"/>
    <w:rsid w:val="00B41BEF"/>
    <w:rsid w:val="00B54C27"/>
    <w:rsid w:val="00B61451"/>
    <w:rsid w:val="00B71BB9"/>
    <w:rsid w:val="00B7335C"/>
    <w:rsid w:val="00B81016"/>
    <w:rsid w:val="00BA3D13"/>
    <w:rsid w:val="00BC4C22"/>
    <w:rsid w:val="00BC6D00"/>
    <w:rsid w:val="00BD0869"/>
    <w:rsid w:val="00BD7632"/>
    <w:rsid w:val="00BF19B5"/>
    <w:rsid w:val="00C1386A"/>
    <w:rsid w:val="00C51F7D"/>
    <w:rsid w:val="00C54A29"/>
    <w:rsid w:val="00C56359"/>
    <w:rsid w:val="00C57192"/>
    <w:rsid w:val="00C57D3B"/>
    <w:rsid w:val="00C8303D"/>
    <w:rsid w:val="00C916F9"/>
    <w:rsid w:val="00CB20D1"/>
    <w:rsid w:val="00CB2163"/>
    <w:rsid w:val="00CB295F"/>
    <w:rsid w:val="00CB747D"/>
    <w:rsid w:val="00D02997"/>
    <w:rsid w:val="00D12EBF"/>
    <w:rsid w:val="00D142ED"/>
    <w:rsid w:val="00D452D8"/>
    <w:rsid w:val="00D47514"/>
    <w:rsid w:val="00D50E6A"/>
    <w:rsid w:val="00D516C0"/>
    <w:rsid w:val="00D54EAB"/>
    <w:rsid w:val="00D67104"/>
    <w:rsid w:val="00D740A5"/>
    <w:rsid w:val="00DC2D85"/>
    <w:rsid w:val="00DC3EB4"/>
    <w:rsid w:val="00DC50BD"/>
    <w:rsid w:val="00DD79EE"/>
    <w:rsid w:val="00DD7A05"/>
    <w:rsid w:val="00DE5348"/>
    <w:rsid w:val="00DE7732"/>
    <w:rsid w:val="00E023B3"/>
    <w:rsid w:val="00E76124"/>
    <w:rsid w:val="00E80813"/>
    <w:rsid w:val="00E826AC"/>
    <w:rsid w:val="00E869F7"/>
    <w:rsid w:val="00EB17B7"/>
    <w:rsid w:val="00EB1E3A"/>
    <w:rsid w:val="00EB2BEA"/>
    <w:rsid w:val="00EE2E4D"/>
    <w:rsid w:val="00F107B1"/>
    <w:rsid w:val="00F129A1"/>
    <w:rsid w:val="00F14B9E"/>
    <w:rsid w:val="00F34BFC"/>
    <w:rsid w:val="00F41482"/>
    <w:rsid w:val="00F7294B"/>
    <w:rsid w:val="00F80A51"/>
    <w:rsid w:val="00F82147"/>
    <w:rsid w:val="00F82787"/>
    <w:rsid w:val="00F8573D"/>
    <w:rsid w:val="00FC7EA5"/>
    <w:rsid w:val="00FE27EF"/>
    <w:rsid w:val="00FE4D17"/>
    <w:rsid w:val="00FE6869"/>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basedOn w:val="WW-DefaultParagraphFont"/>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qFormat/>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basedOn w:val="Normal"/>
    <w:link w:val="HeaderChar1"/>
    <w:rsid w:val="005520AD"/>
    <w:pPr>
      <w:suppressLineNumbers/>
      <w:tabs>
        <w:tab w:val="center" w:pos="4513"/>
        <w:tab w:val="right" w:pos="9026"/>
      </w:tabs>
    </w:pPr>
  </w:style>
  <w:style w:type="character" w:customStyle="1" w:styleId="HeaderChar1">
    <w:name w:val="Heade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B583D-0BAC-4214-BAE5-2C7680015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9811</Words>
  <Characters>55927</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2</cp:revision>
  <cp:lastPrinted>2019-03-04T12:06:00Z</cp:lastPrinted>
  <dcterms:created xsi:type="dcterms:W3CDTF">2019-03-04T12:38:00Z</dcterms:created>
  <dcterms:modified xsi:type="dcterms:W3CDTF">2019-03-04T12:38:00Z</dcterms:modified>
</cp:coreProperties>
</file>